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A" w14:textId="77777777" w:rsidR="009B1CD0" w:rsidRDefault="009B1CD0" w:rsidP="005846FB">
      <w:pPr>
        <w:tabs>
          <w:tab w:val="left" w:pos="426"/>
          <w:tab w:val="left" w:pos="851"/>
        </w:tabs>
        <w:jc w:val="both"/>
        <w:rPr>
          <w:rFonts w:ascii="Arial" w:hAnsi="Arial" w:cs="Arial"/>
        </w:rPr>
      </w:pPr>
    </w:p>
    <w:p w14:paraId="386D95AF" w14:textId="77777777" w:rsidR="008B7664" w:rsidRDefault="008B7664" w:rsidP="008B7664">
      <w:pPr>
        <w:rPr>
          <w:rFonts w:ascii="Arial" w:hAnsi="Arial" w:cs="Arial"/>
          <w:b/>
          <w:bCs/>
        </w:rPr>
      </w:pPr>
      <w:r>
        <w:rPr>
          <w:rFonts w:ascii="Arial" w:hAnsi="Arial" w:cs="Arial"/>
          <w:b/>
          <w:bCs/>
        </w:rPr>
        <w:t>F</w:t>
      </w:r>
      <w:r w:rsidRPr="00597DA9">
        <w:rPr>
          <w:rFonts w:ascii="Arial" w:hAnsi="Arial" w:cs="Arial"/>
          <w:b/>
          <w:bCs/>
        </w:rPr>
        <w:t>ourniture de produits et articles d’entretien des surfaces et des matériels, linges de lit et essuyages à usage unique</w:t>
      </w:r>
    </w:p>
    <w:p w14:paraId="6A34C9BC" w14:textId="77777777" w:rsidR="009B1CD0" w:rsidRDefault="009B1CD0" w:rsidP="005846FB">
      <w:pPr>
        <w:tabs>
          <w:tab w:val="left" w:pos="426"/>
          <w:tab w:val="left" w:pos="851"/>
        </w:tabs>
        <w:jc w:val="both"/>
        <w:rPr>
          <w:rFonts w:ascii="Arial" w:hAnsi="Arial" w:cs="Arial"/>
        </w:rPr>
      </w:pP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10D8C0A4" w14:textId="77777777" w:rsidR="008B7664" w:rsidRDefault="008B7664" w:rsidP="00A9775B">
      <w:pPr>
        <w:tabs>
          <w:tab w:val="left" w:pos="426"/>
        </w:tabs>
        <w:suppressAutoHyphens w:val="0"/>
        <w:spacing w:before="60"/>
        <w:jc w:val="both"/>
        <w:rPr>
          <w:rFonts w:ascii="Arial" w:hAnsi="Arial" w:cs="Arial"/>
          <w:lang w:eastAsia="fr-FR" w:bidi="ml"/>
        </w:rPr>
      </w:pPr>
    </w:p>
    <w:p w14:paraId="6A34C9C0" w14:textId="0CF64AD5" w:rsidR="00A9775B" w:rsidRDefault="00A9775B" w:rsidP="00A9775B">
      <w:pPr>
        <w:tabs>
          <w:tab w:val="left" w:pos="426"/>
        </w:tabs>
        <w:suppressAutoHyphens w:val="0"/>
        <w:spacing w:before="60"/>
        <w:jc w:val="both"/>
        <w:rPr>
          <w:rFonts w:ascii="Arial" w:hAnsi="Arial" w:cs="Arial"/>
          <w:lang w:eastAsia="fr-FR" w:bidi="ml"/>
        </w:rPr>
      </w:pPr>
      <w:r w:rsidRPr="008B7664">
        <w:rPr>
          <w:rFonts w:ascii="Arial" w:hAnsi="Arial" w:cs="Arial"/>
          <w:lang w:eastAsia="fr-FR" w:bidi="ml"/>
        </w:rPr>
        <w:t xml:space="preserve">Les </w:t>
      </w:r>
      <w:r w:rsidR="005A5FCD" w:rsidRPr="008B7664">
        <w:rPr>
          <w:rFonts w:ascii="Arial" w:hAnsi="Arial" w:cs="Arial"/>
          <w:lang w:eastAsia="fr-FR" w:bidi="ml"/>
        </w:rPr>
        <w:t>code</w:t>
      </w:r>
      <w:r w:rsidR="008B7664" w:rsidRPr="008B7664">
        <w:rPr>
          <w:rFonts w:ascii="Arial" w:hAnsi="Arial" w:cs="Arial"/>
          <w:lang w:eastAsia="fr-FR" w:bidi="ml"/>
        </w:rPr>
        <w:t>s</w:t>
      </w:r>
      <w:r w:rsidRPr="008B7664">
        <w:rPr>
          <w:rFonts w:ascii="Arial" w:hAnsi="Arial" w:cs="Arial"/>
          <w:lang w:eastAsia="fr-FR" w:bidi="ml"/>
        </w:rPr>
        <w:t xml:space="preserve"> CPV des fournitures du marché </w:t>
      </w:r>
      <w:r w:rsidR="00661A97" w:rsidRPr="008B7664">
        <w:rPr>
          <w:rFonts w:ascii="Arial" w:hAnsi="Arial" w:cs="Arial"/>
          <w:lang w:eastAsia="fr-FR" w:bidi="ml"/>
        </w:rPr>
        <w:t xml:space="preserve">public </w:t>
      </w:r>
      <w:r w:rsidRPr="008B7664">
        <w:rPr>
          <w:rFonts w:ascii="Arial" w:hAnsi="Arial" w:cs="Arial"/>
          <w:lang w:eastAsia="fr-FR" w:bidi="ml"/>
        </w:rPr>
        <w:t>sont les suivants :</w:t>
      </w:r>
    </w:p>
    <w:p w14:paraId="6A34C9C1" w14:textId="085105AC" w:rsidR="00A9775B" w:rsidRDefault="008B7664" w:rsidP="008B7664">
      <w:pPr>
        <w:pStyle w:val="Paragraphedeliste"/>
        <w:numPr>
          <w:ilvl w:val="0"/>
          <w:numId w:val="11"/>
        </w:numPr>
        <w:tabs>
          <w:tab w:val="left" w:pos="426"/>
        </w:tabs>
        <w:suppressAutoHyphens w:val="0"/>
        <w:spacing w:before="60"/>
        <w:jc w:val="both"/>
        <w:rPr>
          <w:rFonts w:ascii="Arial" w:hAnsi="Arial" w:cs="Arial"/>
          <w:lang w:eastAsia="fr-FR" w:bidi="ml"/>
        </w:rPr>
      </w:pPr>
      <w:r w:rsidRPr="008B7664">
        <w:rPr>
          <w:rFonts w:ascii="Arial" w:hAnsi="Arial" w:cs="Arial"/>
          <w:lang w:eastAsia="fr-FR" w:bidi="ml"/>
        </w:rPr>
        <w:t>39800000</w:t>
      </w:r>
      <w:r>
        <w:rPr>
          <w:rFonts w:ascii="Arial" w:hAnsi="Arial" w:cs="Arial"/>
          <w:lang w:eastAsia="fr-FR" w:bidi="ml"/>
        </w:rPr>
        <w:t xml:space="preserve"> </w:t>
      </w:r>
      <w:r w:rsidRPr="008B7664">
        <w:rPr>
          <w:rFonts w:ascii="Arial" w:hAnsi="Arial" w:cs="Arial"/>
          <w:lang w:eastAsia="fr-FR" w:bidi="ml"/>
        </w:rPr>
        <w:t>Produits de nettoyage et produits à polir.</w:t>
      </w:r>
    </w:p>
    <w:p w14:paraId="27534A10" w14:textId="490C50F2" w:rsidR="008B7664" w:rsidRPr="008B7664" w:rsidRDefault="008B7664" w:rsidP="008B7664">
      <w:pPr>
        <w:pStyle w:val="Paragraphedeliste"/>
        <w:numPr>
          <w:ilvl w:val="0"/>
          <w:numId w:val="11"/>
        </w:numPr>
        <w:tabs>
          <w:tab w:val="left" w:pos="426"/>
        </w:tabs>
        <w:suppressAutoHyphens w:val="0"/>
        <w:spacing w:before="60"/>
        <w:jc w:val="both"/>
        <w:rPr>
          <w:rFonts w:ascii="Arial" w:hAnsi="Arial" w:cs="Arial"/>
          <w:lang w:eastAsia="fr-FR" w:bidi="ml"/>
        </w:rPr>
      </w:pPr>
      <w:r w:rsidRPr="008B7664">
        <w:rPr>
          <w:rFonts w:ascii="Arial" w:hAnsi="Arial" w:cs="Arial"/>
          <w:lang w:eastAsia="fr-FR" w:bidi="ml"/>
        </w:rPr>
        <w:t>33760000</w:t>
      </w:r>
      <w:r>
        <w:rPr>
          <w:rFonts w:ascii="Arial" w:hAnsi="Arial" w:cs="Arial"/>
          <w:lang w:eastAsia="fr-FR" w:bidi="ml"/>
        </w:rPr>
        <w:t xml:space="preserve"> </w:t>
      </w:r>
      <w:r w:rsidRPr="008B7664">
        <w:rPr>
          <w:rFonts w:ascii="Arial" w:hAnsi="Arial" w:cs="Arial"/>
          <w:lang w:eastAsia="fr-FR" w:bidi="ml"/>
        </w:rPr>
        <w:t>Papier hygiénique, mouchoirs, essuie-mains et serviettes de table.</w:t>
      </w: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6" w14:textId="77777777" w:rsidR="00A9775B" w:rsidRPr="008B7664" w:rsidRDefault="00A9775B" w:rsidP="00A9775B">
      <w:pPr>
        <w:tabs>
          <w:tab w:val="left" w:pos="426"/>
          <w:tab w:val="left" w:pos="851"/>
        </w:tabs>
        <w:suppressAutoHyphens w:val="0"/>
        <w:jc w:val="both"/>
        <w:rPr>
          <w:rFonts w:ascii="Arial" w:hAnsi="Arial" w:cs="Arial"/>
          <w:lang w:eastAsia="fr-FR" w:bidi="ml"/>
        </w:rPr>
      </w:pPr>
    </w:p>
    <w:p w14:paraId="6A34C9C9" w14:textId="701CC3F1" w:rsidR="00A9775B" w:rsidRPr="008B7664" w:rsidRDefault="00A9775B" w:rsidP="00A9775B">
      <w:pPr>
        <w:numPr>
          <w:ilvl w:val="0"/>
          <w:numId w:val="7"/>
        </w:numPr>
        <w:tabs>
          <w:tab w:val="left" w:pos="426"/>
          <w:tab w:val="left" w:pos="851"/>
        </w:tabs>
        <w:suppressAutoHyphens w:val="0"/>
        <w:contextualSpacing/>
        <w:jc w:val="both"/>
        <w:rPr>
          <w:rFonts w:ascii="Arial" w:hAnsi="Arial" w:cs="Arial"/>
          <w:lang w:eastAsia="fr-FR" w:bidi="ml"/>
        </w:rPr>
      </w:pPr>
      <w:r w:rsidRPr="008B7664">
        <w:rPr>
          <w:rFonts w:ascii="Arial" w:hAnsi="Arial" w:cs="Arial"/>
          <w:lang w:eastAsia="fr-FR" w:bidi="ml"/>
        </w:rPr>
        <w:t xml:space="preserve">Accord-cadre </w:t>
      </w:r>
      <w:r w:rsidR="003E63B0" w:rsidRPr="008B7664">
        <w:rPr>
          <w:rFonts w:ascii="Arial" w:hAnsi="Arial" w:cs="Arial"/>
          <w:lang w:eastAsia="fr-FR" w:bidi="ml"/>
        </w:rPr>
        <w:t>avec exécution à</w:t>
      </w:r>
      <w:r w:rsidR="007C0BF5" w:rsidRPr="008B7664">
        <w:rPr>
          <w:rFonts w:ascii="Arial" w:hAnsi="Arial" w:cs="Arial"/>
          <w:lang w:eastAsia="fr-FR" w:bidi="ml"/>
        </w:rPr>
        <w:t xml:space="preserve"> bons de commande </w:t>
      </w:r>
      <w:r w:rsidRPr="008B7664">
        <w:rPr>
          <w:rFonts w:ascii="Arial" w:hAnsi="Arial" w:cs="Arial"/>
          <w:lang w:eastAsia="fr-FR" w:bidi="ml"/>
        </w:rPr>
        <w:t>(</w:t>
      </w:r>
      <w:r w:rsidR="00A57DD1" w:rsidRPr="008B7664">
        <w:rPr>
          <w:rFonts w:ascii="Arial" w:hAnsi="Arial" w:cs="Arial"/>
          <w:lang w:eastAsia="fr-FR" w:bidi="ml"/>
        </w:rPr>
        <w:t>de l’article R</w:t>
      </w:r>
      <w:r w:rsidR="00931D42" w:rsidRPr="008B7664">
        <w:rPr>
          <w:rFonts w:ascii="Arial" w:hAnsi="Arial" w:cs="Arial"/>
          <w:lang w:eastAsia="fr-FR" w:bidi="ml"/>
        </w:rPr>
        <w:t>2162-1</w:t>
      </w:r>
      <w:r w:rsidR="00A8760E" w:rsidRPr="008B7664">
        <w:rPr>
          <w:rFonts w:ascii="Arial" w:hAnsi="Arial" w:cs="Arial"/>
          <w:lang w:eastAsia="fr-FR" w:bidi="ml"/>
        </w:rPr>
        <w:t>,</w:t>
      </w:r>
      <w:r w:rsidR="00931D42" w:rsidRPr="008B7664">
        <w:rPr>
          <w:rFonts w:ascii="Arial" w:hAnsi="Arial" w:cs="Arial"/>
          <w:lang w:eastAsia="fr-FR" w:bidi="ml"/>
        </w:rPr>
        <w:t xml:space="preserve"> R2162-</w:t>
      </w:r>
      <w:r w:rsidR="007C0BF5" w:rsidRPr="008B7664">
        <w:rPr>
          <w:rFonts w:ascii="Arial" w:hAnsi="Arial" w:cs="Arial"/>
          <w:lang w:eastAsia="fr-FR" w:bidi="ml"/>
        </w:rPr>
        <w:t>2 .</w:t>
      </w:r>
      <w:r w:rsidR="00F759AA" w:rsidRPr="008B7664">
        <w:rPr>
          <w:rFonts w:ascii="Arial" w:hAnsi="Arial" w:cs="Arial"/>
          <w:lang w:eastAsia="fr-FR" w:bidi="ml"/>
        </w:rPr>
        <w:t>2</w:t>
      </w:r>
      <w:r w:rsidR="00AA05C7" w:rsidRPr="008B7664">
        <w:rPr>
          <w:rFonts w:ascii="Arial" w:hAnsi="Arial" w:cs="Arial"/>
          <w:vertAlign w:val="superscript"/>
          <w:lang w:eastAsia="fr-FR" w:bidi="ml"/>
        </w:rPr>
        <w:t>ème</w:t>
      </w:r>
      <w:r w:rsidR="005923D2" w:rsidRPr="008B7664">
        <w:rPr>
          <w:rFonts w:ascii="Arial" w:hAnsi="Arial" w:cs="Arial"/>
          <w:vertAlign w:val="superscript"/>
          <w:lang w:eastAsia="fr-FR" w:bidi="ml"/>
        </w:rPr>
        <w:t xml:space="preserve"> </w:t>
      </w:r>
      <w:r w:rsidR="005923D2" w:rsidRPr="008B7664">
        <w:rPr>
          <w:rFonts w:ascii="Arial" w:hAnsi="Arial" w:cs="Arial"/>
          <w:lang w:eastAsia="fr-FR" w:bidi="ml"/>
        </w:rPr>
        <w:t>alinéa</w:t>
      </w:r>
      <w:r w:rsidR="00F759AA" w:rsidRPr="008B7664">
        <w:rPr>
          <w:rFonts w:ascii="Arial" w:hAnsi="Arial" w:cs="Arial"/>
          <w:lang w:eastAsia="fr-FR" w:bidi="ml"/>
        </w:rPr>
        <w:t>,</w:t>
      </w:r>
      <w:r w:rsidR="003E63B0" w:rsidRPr="008B7664">
        <w:rPr>
          <w:rFonts w:ascii="Arial" w:hAnsi="Arial" w:cs="Arial"/>
          <w:lang w:eastAsia="fr-FR" w:bidi="ml"/>
        </w:rPr>
        <w:t xml:space="preserve"> </w:t>
      </w:r>
      <w:r w:rsidR="00A8760E" w:rsidRPr="008B7664">
        <w:rPr>
          <w:rFonts w:ascii="Arial" w:hAnsi="Arial" w:cs="Arial"/>
          <w:lang w:eastAsia="fr-FR" w:bidi="ml"/>
        </w:rPr>
        <w:t xml:space="preserve">R2162-4 à 6, </w:t>
      </w:r>
      <w:r w:rsidR="00A57DD1" w:rsidRPr="008B7664">
        <w:rPr>
          <w:rFonts w:ascii="Arial" w:hAnsi="Arial" w:cs="Arial"/>
          <w:lang w:eastAsia="fr-FR" w:bidi="ml"/>
        </w:rPr>
        <w:t>R</w:t>
      </w:r>
      <w:r w:rsidR="003E63B0" w:rsidRPr="008B7664">
        <w:rPr>
          <w:rFonts w:ascii="Arial" w:hAnsi="Arial" w:cs="Arial"/>
          <w:lang w:eastAsia="fr-FR" w:bidi="ml"/>
        </w:rPr>
        <w:t>2162-13 et</w:t>
      </w:r>
      <w:r w:rsidR="00A57DD1" w:rsidRPr="008B7664">
        <w:rPr>
          <w:rFonts w:ascii="Arial" w:hAnsi="Arial" w:cs="Arial"/>
          <w:lang w:eastAsia="fr-FR" w:bidi="ml"/>
        </w:rPr>
        <w:t xml:space="preserve"> R</w:t>
      </w:r>
      <w:r w:rsidR="00A8760E" w:rsidRPr="008B7664">
        <w:rPr>
          <w:rFonts w:ascii="Arial" w:hAnsi="Arial" w:cs="Arial"/>
          <w:lang w:eastAsia="fr-FR" w:bidi="ml"/>
        </w:rPr>
        <w:t>2162-</w:t>
      </w:r>
      <w:r w:rsidR="007C0BF5" w:rsidRPr="008B7664">
        <w:rPr>
          <w:rFonts w:ascii="Arial" w:hAnsi="Arial" w:cs="Arial"/>
          <w:lang w:eastAsia="fr-FR" w:bidi="ml"/>
        </w:rPr>
        <w:t>14</w:t>
      </w:r>
      <w:r w:rsidR="009A6717" w:rsidRPr="008B7664">
        <w:rPr>
          <w:rFonts w:ascii="Arial" w:hAnsi="Arial" w:cs="Arial"/>
          <w:lang w:eastAsia="fr-FR" w:bidi="ml"/>
        </w:rPr>
        <w:t xml:space="preserve"> du </w:t>
      </w:r>
      <w:r w:rsidR="005A5FCD" w:rsidRPr="008B7664">
        <w:rPr>
          <w:rFonts w:ascii="Arial" w:hAnsi="Arial" w:cs="Arial"/>
          <w:lang w:eastAsia="fr-FR" w:bidi="ml"/>
        </w:rPr>
        <w:t>code de la commande publique</w:t>
      </w:r>
      <w:r w:rsidRPr="008B7664">
        <w:rPr>
          <w:rFonts w:ascii="Arial" w:hAnsi="Arial" w:cs="Arial"/>
          <w:lang w:eastAsia="fr-FR" w:bidi="ml"/>
        </w:rPr>
        <w:t>)</w:t>
      </w: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FFD14AC"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00F32">
        <w:fldChar w:fldCharType="separate"/>
      </w:r>
      <w:r>
        <w:fldChar w:fldCharType="end"/>
      </w:r>
      <w:r w:rsidR="009B1CD0">
        <w:tab/>
      </w:r>
      <w:proofErr w:type="gramStart"/>
      <w:r w:rsidR="009B1CD0">
        <w:t>à</w:t>
      </w:r>
      <w:proofErr w:type="gramEnd"/>
      <w:r w:rsidR="009B1CD0">
        <w:t xml:space="preserve">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00F32">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800F32">
        <w:fldChar w:fldCharType="separate"/>
      </w:r>
      <w:r>
        <w:fldChar w:fldCharType="end"/>
      </w:r>
      <w:r w:rsidRPr="00661A97">
        <w:tab/>
      </w:r>
      <w:proofErr w:type="gramStart"/>
      <w:r w:rsidR="00B05C4B">
        <w:t>à</w:t>
      </w:r>
      <w:proofErr w:type="gramEnd"/>
      <w:r w:rsidR="00B05C4B">
        <w:t xml:space="preserve"> la totalité des lots </w:t>
      </w:r>
      <w:r w:rsidR="00B05C4B">
        <w:rPr>
          <w:rFonts w:ascii="Arial" w:hAnsi="Arial" w:cs="Arial"/>
          <w:i/>
          <w:iCs/>
          <w:sz w:val="18"/>
          <w:szCs w:val="18"/>
        </w:rPr>
        <w:t>(en cas d’allotissement)</w:t>
      </w:r>
      <w:r w:rsidR="00B05C4B">
        <w:t>.</w:t>
      </w:r>
    </w:p>
    <w:p w14:paraId="6A34C9D6" w14:textId="2FD3F1E1"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6A34C9D7" w14:textId="77777777" w:rsidR="009B1CD0" w:rsidRDefault="009B1CD0" w:rsidP="009B45B9">
      <w:pPr>
        <w:pStyle w:val="fcasegauche"/>
        <w:tabs>
          <w:tab w:val="left" w:pos="1418"/>
        </w:tabs>
        <w:spacing w:after="0"/>
        <w:rPr>
          <w:rFonts w:ascii="Arial" w:hAnsi="Arial" w:cs="Arial"/>
        </w:rPr>
      </w:pPr>
    </w:p>
    <w:p w14:paraId="16D7669E" w14:textId="07EAFD35" w:rsidR="00E32A79" w:rsidRDefault="00E32A79" w:rsidP="00BD479D">
      <w:pPr>
        <w:pStyle w:val="fcasegauche"/>
        <w:tabs>
          <w:tab w:val="left" w:pos="851"/>
        </w:tabs>
        <w:spacing w:after="0"/>
        <w:ind w:left="851" w:firstLine="0"/>
        <w:rPr>
          <w:rFonts w:ascii="Arial" w:hAnsi="Arial" w:cs="Arial"/>
          <w:i/>
          <w:color w:val="0000FF"/>
          <w:sz w:val="18"/>
          <w:szCs w:val="18"/>
        </w:rPr>
      </w:pPr>
    </w:p>
    <w:p w14:paraId="5D00918D" w14:textId="79DCAA02" w:rsidR="008B7664" w:rsidRDefault="008B7664" w:rsidP="00BD479D">
      <w:pPr>
        <w:pStyle w:val="fcasegauche"/>
        <w:tabs>
          <w:tab w:val="left" w:pos="851"/>
        </w:tabs>
        <w:spacing w:after="0"/>
        <w:ind w:left="851" w:firstLine="0"/>
        <w:rPr>
          <w:rFonts w:ascii="Arial" w:hAnsi="Arial" w:cs="Arial"/>
          <w:i/>
          <w:color w:val="0000FF"/>
          <w:sz w:val="18"/>
          <w:szCs w:val="18"/>
        </w:rPr>
      </w:pPr>
    </w:p>
    <w:p w14:paraId="2172FC20" w14:textId="533F1298" w:rsidR="008B7664" w:rsidRDefault="008B7664" w:rsidP="00BD479D">
      <w:pPr>
        <w:pStyle w:val="fcasegauche"/>
        <w:tabs>
          <w:tab w:val="left" w:pos="851"/>
        </w:tabs>
        <w:spacing w:after="0"/>
        <w:ind w:left="851" w:firstLine="0"/>
        <w:rPr>
          <w:rFonts w:ascii="Arial" w:hAnsi="Arial" w:cs="Arial"/>
          <w:i/>
          <w:color w:val="0000FF"/>
          <w:sz w:val="18"/>
          <w:szCs w:val="18"/>
        </w:rPr>
      </w:pPr>
    </w:p>
    <w:p w14:paraId="35B9292F" w14:textId="1B6DD35B" w:rsidR="008B7664" w:rsidRDefault="008B7664" w:rsidP="00BD479D">
      <w:pPr>
        <w:pStyle w:val="fcasegauche"/>
        <w:tabs>
          <w:tab w:val="left" w:pos="851"/>
        </w:tabs>
        <w:spacing w:after="0"/>
        <w:ind w:left="851" w:firstLine="0"/>
        <w:rPr>
          <w:rFonts w:ascii="Arial" w:hAnsi="Arial" w:cs="Arial"/>
          <w:i/>
          <w:color w:val="0000FF"/>
          <w:sz w:val="18"/>
          <w:szCs w:val="18"/>
        </w:rPr>
      </w:pPr>
    </w:p>
    <w:p w14:paraId="5F521762" w14:textId="6B57F5D2" w:rsidR="008B7664" w:rsidRDefault="008B7664" w:rsidP="00BD479D">
      <w:pPr>
        <w:pStyle w:val="fcasegauche"/>
        <w:tabs>
          <w:tab w:val="left" w:pos="851"/>
        </w:tabs>
        <w:spacing w:after="0"/>
        <w:ind w:left="851" w:firstLine="0"/>
        <w:rPr>
          <w:rFonts w:ascii="Arial" w:hAnsi="Arial" w:cs="Arial"/>
          <w:i/>
          <w:color w:val="0000FF"/>
          <w:sz w:val="18"/>
          <w:szCs w:val="18"/>
        </w:rPr>
      </w:pPr>
    </w:p>
    <w:p w14:paraId="287E76B9" w14:textId="169D4D62" w:rsidR="008B7664" w:rsidRDefault="008B7664" w:rsidP="00BD479D">
      <w:pPr>
        <w:pStyle w:val="fcasegauche"/>
        <w:tabs>
          <w:tab w:val="left" w:pos="851"/>
        </w:tabs>
        <w:spacing w:after="0"/>
        <w:ind w:left="851" w:firstLine="0"/>
        <w:rPr>
          <w:rFonts w:ascii="Arial" w:hAnsi="Arial" w:cs="Arial"/>
          <w:i/>
          <w:color w:val="0000FF"/>
          <w:sz w:val="18"/>
          <w:szCs w:val="18"/>
        </w:rPr>
      </w:pPr>
    </w:p>
    <w:p w14:paraId="2BAE6898" w14:textId="5CEF4757" w:rsidR="008B7664" w:rsidRDefault="008B7664" w:rsidP="00BD479D">
      <w:pPr>
        <w:pStyle w:val="fcasegauche"/>
        <w:tabs>
          <w:tab w:val="left" w:pos="851"/>
        </w:tabs>
        <w:spacing w:after="0"/>
        <w:ind w:left="851" w:firstLine="0"/>
        <w:rPr>
          <w:rFonts w:ascii="Arial" w:hAnsi="Arial" w:cs="Arial"/>
          <w:i/>
          <w:color w:val="0000FF"/>
          <w:sz w:val="18"/>
          <w:szCs w:val="18"/>
        </w:rPr>
      </w:pPr>
    </w:p>
    <w:p w14:paraId="6290B051" w14:textId="63C8F9DA" w:rsidR="008B7664" w:rsidRDefault="008B7664" w:rsidP="00BD479D">
      <w:pPr>
        <w:pStyle w:val="fcasegauche"/>
        <w:tabs>
          <w:tab w:val="left" w:pos="851"/>
        </w:tabs>
        <w:spacing w:after="0"/>
        <w:ind w:left="851" w:firstLine="0"/>
        <w:rPr>
          <w:rFonts w:ascii="Arial" w:hAnsi="Arial" w:cs="Arial"/>
          <w:i/>
          <w:color w:val="0000FF"/>
          <w:sz w:val="18"/>
          <w:szCs w:val="18"/>
        </w:rPr>
      </w:pPr>
    </w:p>
    <w:p w14:paraId="302605A6" w14:textId="77777777" w:rsidR="008B7664" w:rsidRDefault="008B7664" w:rsidP="00BD479D">
      <w:pPr>
        <w:pStyle w:val="fcasegauche"/>
        <w:tabs>
          <w:tab w:val="left" w:pos="851"/>
        </w:tabs>
        <w:spacing w:after="0"/>
        <w:ind w:left="851" w:firstLine="0"/>
        <w:rPr>
          <w:rFonts w:ascii="Arial" w:hAnsi="Arial" w:cs="Arial"/>
          <w:i/>
          <w:color w:val="0000FF"/>
          <w:sz w:val="18"/>
          <w:szCs w:val="18"/>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77777777" w:rsidR="009B1CD0" w:rsidRPr="008B7664" w:rsidRDefault="007D7A65" w:rsidP="005846FB">
      <w:pPr>
        <w:tabs>
          <w:tab w:val="left" w:pos="851"/>
        </w:tabs>
        <w:spacing w:before="120"/>
        <w:ind w:left="1135" w:hanging="284"/>
        <w:jc w:val="both"/>
      </w:pPr>
      <w:r w:rsidRPr="008B7664">
        <w:fldChar w:fldCharType="begin">
          <w:ffData>
            <w:name w:val=""/>
            <w:enabled/>
            <w:calcOnExit w:val="0"/>
            <w:checkBox>
              <w:size w:val="20"/>
              <w:default w:val="0"/>
            </w:checkBox>
          </w:ffData>
        </w:fldChar>
      </w:r>
      <w:r w:rsidRPr="008B7664">
        <w:instrText xml:space="preserve"> FORMCHECKBOX </w:instrText>
      </w:r>
      <w:r w:rsidR="00800F32" w:rsidRPr="008B7664">
        <w:fldChar w:fldCharType="separate"/>
      </w:r>
      <w:r w:rsidRPr="008B7664">
        <w:fldChar w:fldCharType="end"/>
      </w:r>
      <w:r w:rsidR="00EC4A56" w:rsidRPr="008B7664">
        <w:rPr>
          <w:rFonts w:ascii="Arial" w:hAnsi="Arial" w:cs="Arial"/>
        </w:rPr>
        <w:t xml:space="preserve"> CCAP</w:t>
      </w:r>
    </w:p>
    <w:p w14:paraId="6A34C9EA" w14:textId="77777777" w:rsidR="009B1CD0" w:rsidRPr="008B7664" w:rsidRDefault="007D7A65" w:rsidP="005846FB">
      <w:pPr>
        <w:tabs>
          <w:tab w:val="left" w:pos="851"/>
        </w:tabs>
        <w:spacing w:before="120"/>
        <w:ind w:left="1135" w:hanging="284"/>
        <w:jc w:val="both"/>
      </w:pPr>
      <w:r w:rsidRPr="008B7664">
        <w:fldChar w:fldCharType="begin">
          <w:ffData>
            <w:name w:val=""/>
            <w:enabled/>
            <w:calcOnExit w:val="0"/>
            <w:checkBox>
              <w:size w:val="20"/>
              <w:default w:val="0"/>
            </w:checkBox>
          </w:ffData>
        </w:fldChar>
      </w:r>
      <w:r w:rsidRPr="008B7664">
        <w:instrText xml:space="preserve"> FORMCHECKBOX </w:instrText>
      </w:r>
      <w:r w:rsidR="00800F32" w:rsidRPr="008B7664">
        <w:fldChar w:fldCharType="separate"/>
      </w:r>
      <w:r w:rsidRPr="008B7664">
        <w:fldChar w:fldCharType="end"/>
      </w:r>
      <w:r w:rsidR="009B1CD0" w:rsidRPr="008B7664">
        <w:rPr>
          <w:rFonts w:ascii="Arial" w:hAnsi="Arial" w:cs="Arial"/>
        </w:rPr>
        <w:t xml:space="preserve"> CCAG</w:t>
      </w:r>
      <w:proofErr w:type="gramStart"/>
      <w:r w:rsidR="009B1CD0" w:rsidRPr="008B7664">
        <w:rPr>
          <w:rFonts w:ascii="Arial" w:hAnsi="Arial" w:cs="Arial"/>
        </w:rPr>
        <w:t> :…</w:t>
      </w:r>
      <w:proofErr w:type="gramEnd"/>
      <w:r w:rsidR="009B1CD0" w:rsidRPr="008B7664">
        <w:rPr>
          <w:rFonts w:ascii="Arial" w:hAnsi="Arial" w:cs="Arial"/>
        </w:rPr>
        <w:t>…………………………………………………………………………………………</w:t>
      </w:r>
    </w:p>
    <w:p w14:paraId="6A34C9EB" w14:textId="77777777" w:rsidR="009B1CD0" w:rsidRPr="008B7664" w:rsidRDefault="007D7A65" w:rsidP="0061068C">
      <w:pPr>
        <w:tabs>
          <w:tab w:val="left" w:pos="851"/>
        </w:tabs>
        <w:spacing w:before="120"/>
        <w:ind w:left="1135" w:hanging="284"/>
        <w:jc w:val="both"/>
      </w:pPr>
      <w:r w:rsidRPr="008B7664">
        <w:fldChar w:fldCharType="begin">
          <w:ffData>
            <w:name w:val=""/>
            <w:enabled/>
            <w:calcOnExit w:val="0"/>
            <w:checkBox>
              <w:size w:val="20"/>
              <w:default w:val="0"/>
            </w:checkBox>
          </w:ffData>
        </w:fldChar>
      </w:r>
      <w:r w:rsidRPr="008B7664">
        <w:instrText xml:space="preserve"> FORMCHECKBOX </w:instrText>
      </w:r>
      <w:r w:rsidR="00800F32" w:rsidRPr="008B7664">
        <w:fldChar w:fldCharType="separate"/>
      </w:r>
      <w:r w:rsidRPr="008B7664">
        <w:fldChar w:fldCharType="end"/>
      </w:r>
      <w:r w:rsidR="009B1CD0" w:rsidRPr="008B7664">
        <w:rPr>
          <w:rFonts w:ascii="Arial" w:hAnsi="Arial" w:cs="Arial"/>
        </w:rPr>
        <w:t xml:space="preserve"> CCTP </w:t>
      </w:r>
    </w:p>
    <w:p w14:paraId="6A34C9EC"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00F32">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00F32">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00F32">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800F32">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800F32">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77777777" w:rsidR="00A9775B" w:rsidRPr="00A9775B" w:rsidRDefault="00A9775B" w:rsidP="00A9775B">
      <w:pPr>
        <w:suppressAutoHyphens w:val="0"/>
        <w:rPr>
          <w:rFonts w:ascii="Arial" w:hAnsi="Arial" w:cs="Arial"/>
          <w:lang w:eastAsia="fr-FR" w:bidi="ml"/>
        </w:rPr>
      </w:pPr>
    </w:p>
    <w:p w14:paraId="6A34CA06" w14:textId="77777777" w:rsidR="00A9775B" w:rsidRDefault="00A9775B" w:rsidP="00A9775B">
      <w:pPr>
        <w:suppressAutoHyphens w:val="0"/>
        <w:rPr>
          <w:rFonts w:ascii="Arial" w:hAnsi="Arial" w:cs="Arial"/>
          <w:lang w:eastAsia="fr-FR" w:bidi="ml"/>
        </w:rPr>
      </w:pPr>
    </w:p>
    <w:p w14:paraId="57D3B250" w14:textId="77777777" w:rsidR="00BD479D" w:rsidRDefault="00BD479D" w:rsidP="00A9775B">
      <w:pPr>
        <w:suppressAutoHyphens w:val="0"/>
        <w:rPr>
          <w:rFonts w:ascii="Arial" w:hAnsi="Arial" w:cs="Arial"/>
          <w:lang w:eastAsia="fr-FR" w:bidi="ml"/>
        </w:rPr>
      </w:pPr>
    </w:p>
    <w:p w14:paraId="6F6C99A0" w14:textId="77777777" w:rsidR="00BD479D" w:rsidRDefault="00BD479D" w:rsidP="00A9775B">
      <w:pPr>
        <w:suppressAutoHyphens w:val="0"/>
        <w:rPr>
          <w:rFonts w:ascii="Arial" w:hAnsi="Arial" w:cs="Arial"/>
          <w:lang w:eastAsia="fr-FR" w:bidi="ml"/>
        </w:rPr>
      </w:pPr>
    </w:p>
    <w:p w14:paraId="344E84EA" w14:textId="77777777" w:rsidR="00BD479D" w:rsidRDefault="00BD479D" w:rsidP="00A9775B">
      <w:pPr>
        <w:suppressAutoHyphens w:val="0"/>
        <w:rPr>
          <w:rFonts w:ascii="Arial" w:hAnsi="Arial" w:cs="Arial"/>
          <w:lang w:eastAsia="fr-FR" w:bidi="ml"/>
        </w:rPr>
      </w:pPr>
    </w:p>
    <w:p w14:paraId="434DCD2A" w14:textId="77777777"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0B" w14:textId="3D68EAC0" w:rsidR="00A9775B" w:rsidRDefault="008B7664" w:rsidP="00A9775B">
      <w:pPr>
        <w:tabs>
          <w:tab w:val="left" w:pos="851"/>
        </w:tabs>
        <w:suppressAutoHyphens w:val="0"/>
        <w:spacing w:before="120"/>
        <w:ind w:left="709" w:firstLine="142"/>
        <w:jc w:val="both"/>
        <w:rPr>
          <w:rFonts w:ascii="Arial" w:hAnsi="Arial" w:cs="Arial"/>
          <w:lang w:eastAsia="fr-FR" w:bidi="ml"/>
        </w:rPr>
      </w:pPr>
      <w:r>
        <w:rPr>
          <w:rFonts w:ascii="Arial" w:hAnsi="Arial" w:cs="Arial"/>
          <w:lang w:eastAsia="fr-FR" w:bidi="ml"/>
        </w:rPr>
        <w:fldChar w:fldCharType="begin">
          <w:ffData>
            <w:name w:val="CaseACocher108"/>
            <w:enabled/>
            <w:calcOnExit w:val="0"/>
            <w:checkBox>
              <w:sizeAuto/>
              <w:default w:val="1"/>
            </w:checkBox>
          </w:ffData>
        </w:fldChar>
      </w:r>
      <w:bookmarkStart w:id="0" w:name="CaseACocher108"/>
      <w:r>
        <w:rPr>
          <w:rFonts w:ascii="Arial" w:hAnsi="Arial" w:cs="Arial"/>
          <w:lang w:eastAsia="fr-FR" w:bidi="ml"/>
        </w:rPr>
        <w:instrText xml:space="preserve"> FORMCHECKBOX </w:instrText>
      </w:r>
      <w:r>
        <w:rPr>
          <w:rFonts w:ascii="Arial" w:hAnsi="Arial" w:cs="Arial"/>
          <w:lang w:eastAsia="fr-FR" w:bidi="ml"/>
        </w:rPr>
      </w:r>
      <w:r>
        <w:rPr>
          <w:rFonts w:ascii="Arial" w:hAnsi="Arial" w:cs="Arial"/>
          <w:lang w:eastAsia="fr-FR" w:bidi="ml"/>
        </w:rPr>
        <w:fldChar w:fldCharType="end"/>
      </w:r>
      <w:bookmarkEnd w:id="0"/>
      <w:r w:rsidR="00B05C4B" w:rsidRPr="008B7664">
        <w:rPr>
          <w:rFonts w:ascii="Arial" w:hAnsi="Arial" w:cs="Arial"/>
          <w:lang w:eastAsia="fr-FR" w:bidi="ml"/>
        </w:rPr>
        <w:t xml:space="preserve"> </w:t>
      </w:r>
      <w:proofErr w:type="gramStart"/>
      <w:r w:rsidR="00B05C4B" w:rsidRPr="008B7664">
        <w:rPr>
          <w:rFonts w:ascii="Arial" w:hAnsi="Arial" w:cs="Arial"/>
          <w:lang w:eastAsia="fr-FR" w:bidi="ml"/>
        </w:rPr>
        <w:t>les</w:t>
      </w:r>
      <w:proofErr w:type="gramEnd"/>
      <w:r w:rsidR="00A9775B" w:rsidRPr="008B7664">
        <w:rPr>
          <w:rFonts w:ascii="Arial" w:hAnsi="Arial" w:cs="Arial"/>
          <w:lang w:eastAsia="fr-FR" w:bidi="ml"/>
        </w:rPr>
        <w:t xml:space="preserve"> prix indiqués dans l’annexe financière jointe au présent document, </w:t>
      </w:r>
      <w:r w:rsidRPr="008B7664">
        <w:rPr>
          <w:rFonts w:ascii="Arial" w:hAnsi="Arial" w:cs="Arial"/>
          <w:lang w:eastAsia="fr-FR" w:bidi="ml"/>
        </w:rPr>
        <w:t>les bordereaux de prix</w:t>
      </w:r>
    </w:p>
    <w:p w14:paraId="7D02A050" w14:textId="68CD11B9" w:rsidR="008B7664" w:rsidRDefault="008B7664" w:rsidP="00A9775B">
      <w:pPr>
        <w:tabs>
          <w:tab w:val="left" w:pos="851"/>
        </w:tabs>
        <w:suppressAutoHyphens w:val="0"/>
        <w:spacing w:before="120"/>
        <w:ind w:left="709" w:firstLine="142"/>
        <w:jc w:val="both"/>
        <w:rPr>
          <w:rFonts w:ascii="Arial" w:hAnsi="Arial" w:cs="Arial"/>
          <w:lang w:eastAsia="fr-FR" w:bidi="ml"/>
        </w:rPr>
      </w:pPr>
    </w:p>
    <w:p w14:paraId="1E2DDF5E" w14:textId="60DEE7F9" w:rsidR="008B7664" w:rsidRDefault="008B7664" w:rsidP="00A9775B">
      <w:pPr>
        <w:tabs>
          <w:tab w:val="left" w:pos="851"/>
        </w:tabs>
        <w:suppressAutoHyphens w:val="0"/>
        <w:spacing w:before="120"/>
        <w:ind w:left="709" w:firstLine="142"/>
        <w:jc w:val="both"/>
        <w:rPr>
          <w:rFonts w:ascii="Arial" w:hAnsi="Arial" w:cs="Arial"/>
          <w:lang w:eastAsia="fr-FR" w:bidi="ml"/>
        </w:rPr>
      </w:pPr>
    </w:p>
    <w:p w14:paraId="62761897" w14:textId="679A5097" w:rsidR="008B7664" w:rsidRDefault="008B7664" w:rsidP="00A9775B">
      <w:pPr>
        <w:tabs>
          <w:tab w:val="left" w:pos="851"/>
        </w:tabs>
        <w:suppressAutoHyphens w:val="0"/>
        <w:spacing w:before="120"/>
        <w:ind w:left="709" w:firstLine="142"/>
        <w:jc w:val="both"/>
        <w:rPr>
          <w:rFonts w:ascii="Arial" w:hAnsi="Arial" w:cs="Arial"/>
          <w:lang w:eastAsia="fr-FR" w:bidi="ml"/>
        </w:rPr>
      </w:pPr>
    </w:p>
    <w:p w14:paraId="261294BD" w14:textId="31E0CF02" w:rsidR="008B7664" w:rsidRDefault="008B7664" w:rsidP="00A9775B">
      <w:pPr>
        <w:tabs>
          <w:tab w:val="left" w:pos="851"/>
        </w:tabs>
        <w:suppressAutoHyphens w:val="0"/>
        <w:spacing w:before="120"/>
        <w:ind w:left="709" w:firstLine="142"/>
        <w:jc w:val="both"/>
        <w:rPr>
          <w:rFonts w:ascii="Arial" w:hAnsi="Arial" w:cs="Arial"/>
          <w:lang w:eastAsia="fr-FR" w:bidi="ml"/>
        </w:rPr>
      </w:pPr>
    </w:p>
    <w:p w14:paraId="187249FC" w14:textId="738CFC3F" w:rsidR="008B7664" w:rsidRDefault="008B7664" w:rsidP="00A9775B">
      <w:pPr>
        <w:tabs>
          <w:tab w:val="left" w:pos="851"/>
        </w:tabs>
        <w:suppressAutoHyphens w:val="0"/>
        <w:spacing w:before="120"/>
        <w:ind w:left="709" w:firstLine="142"/>
        <w:jc w:val="both"/>
        <w:rPr>
          <w:rFonts w:ascii="Arial" w:hAnsi="Arial" w:cs="Arial"/>
          <w:lang w:eastAsia="fr-FR" w:bidi="ml"/>
        </w:rPr>
      </w:pPr>
    </w:p>
    <w:p w14:paraId="02B5E378" w14:textId="77777777" w:rsidR="008B7664" w:rsidRPr="008B7664" w:rsidRDefault="008B7664" w:rsidP="00A9775B">
      <w:pPr>
        <w:tabs>
          <w:tab w:val="left" w:pos="851"/>
        </w:tabs>
        <w:suppressAutoHyphens w:val="0"/>
        <w:spacing w:before="120"/>
        <w:ind w:left="709" w:firstLine="142"/>
        <w:jc w:val="both"/>
        <w:rPr>
          <w:rFonts w:ascii="Arial" w:hAnsi="Arial" w:cs="Arial"/>
          <w:lang w:eastAsia="fr-FR" w:bidi="ml"/>
        </w:rPr>
      </w:pPr>
    </w:p>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00F32">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00F32">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w:t>
      </w:r>
      <w:proofErr w:type="gramStart"/>
      <w:r w:rsidRPr="00F96720">
        <w:rPr>
          <w:i/>
          <w:sz w:val="18"/>
          <w:szCs w:val="18"/>
          <w:lang w:eastAsia="fr-FR" w:bidi="ml"/>
        </w:rPr>
        <w:t>un d’identité bancaire ou postal</w:t>
      </w:r>
      <w:proofErr w:type="gramEnd"/>
      <w:r w:rsidRPr="00F96720">
        <w:rPr>
          <w:i/>
          <w:sz w:val="18"/>
          <w:szCs w:val="18"/>
          <w:lang w:eastAsia="fr-FR" w:bidi="ml"/>
        </w:rPr>
        <w:t xml:space="preserve">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800F32">
        <w:rPr>
          <w:lang w:eastAsia="fr-FR" w:bidi="ml"/>
        </w:rPr>
      </w:r>
      <w:r w:rsidR="00800F32">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800F32">
        <w:rPr>
          <w:lang w:eastAsia="fr-FR" w:bidi="ml"/>
        </w:rPr>
      </w:r>
      <w:r w:rsidR="00800F32">
        <w:rPr>
          <w:lang w:eastAsia="fr-FR" w:bidi="ml"/>
        </w:rPr>
        <w:fldChar w:fldCharType="separate"/>
      </w:r>
      <w:r w:rsidRPr="003261C6">
        <w:rPr>
          <w:lang w:eastAsia="fr-FR" w:bidi="ml"/>
        </w:rPr>
        <w:fldChar w:fldCharType="end"/>
      </w:r>
      <w:r w:rsidRPr="003261C6">
        <w:rPr>
          <w:lang w:eastAsia="fr-FR" w:bidi="ml"/>
        </w:rPr>
        <w:t xml:space="preserve"> non </w:t>
      </w:r>
    </w:p>
    <w:p w14:paraId="6A34CADB" w14:textId="1863054C"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w:t>
      </w:r>
      <w:r w:rsidRPr="008B7664">
        <w:rPr>
          <w:lang w:eastAsia="fr-FR" w:bidi="ml"/>
        </w:rPr>
        <w:t xml:space="preserve">applicable aux </w:t>
      </w:r>
      <w:r w:rsidR="00EC4741" w:rsidRPr="008B7664">
        <w:rPr>
          <w:lang w:eastAsia="fr-FR" w:bidi="ml"/>
        </w:rPr>
        <w:t xml:space="preserve">fournitures </w:t>
      </w:r>
      <w:r w:rsidR="00EC4741">
        <w:rPr>
          <w:lang w:eastAsia="fr-FR" w:bidi="ml"/>
        </w:rPr>
        <w:t>o</w:t>
      </w:r>
      <w:r w:rsidRPr="003261C6">
        <w:rPr>
          <w:lang w:eastAsia="fr-FR" w:bidi="ml"/>
        </w:rPr>
        <w:t>bjets du marché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a</w:t>
      </w:r>
      <w:proofErr w:type="gramEnd"/>
      <w:r w:rsidRPr="00EC4741">
        <w:rPr>
          <w:rFonts w:ascii="Arial" w:hAnsi="Arial" w:cs="Arial"/>
          <w:lang w:eastAsia="fr-FR" w:bidi="ml"/>
        </w:rPr>
        <w:t xml:space="preserve">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800F32">
        <w:rPr>
          <w:rFonts w:ascii="Arial" w:hAnsi="Arial" w:cs="Arial"/>
          <w:lang w:eastAsia="fr-FR" w:bidi="ml"/>
        </w:rPr>
      </w:r>
      <w:r w:rsidR="00800F32">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800F32">
        <w:rPr>
          <w:rFonts w:ascii="Arial" w:hAnsi="Arial" w:cs="Arial"/>
          <w:lang w:eastAsia="fr-FR" w:bidi="ml"/>
        </w:rPr>
      </w:r>
      <w:r w:rsidR="00800F32">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800F32">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800F32">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F0" w14:textId="00045F67" w:rsidR="009B1CD0" w:rsidRPr="002D03BB" w:rsidRDefault="009B1CD0" w:rsidP="008B7664">
      <w:pPr>
        <w:tabs>
          <w:tab w:val="left" w:pos="576"/>
          <w:tab w:val="left" w:pos="851"/>
        </w:tabs>
        <w:jc w:val="both"/>
        <w:rPr>
          <w:color w:val="FF0000"/>
        </w:rPr>
      </w:pPr>
      <w:r>
        <w:rPr>
          <w:rFonts w:ascii="Arial" w:hAnsi="Arial" w:cs="Arial"/>
        </w:rPr>
        <w:t xml:space="preserve">La durée du marché </w:t>
      </w:r>
      <w:r w:rsidR="00EC4741">
        <w:rPr>
          <w:rFonts w:ascii="Arial" w:hAnsi="Arial" w:cs="Arial"/>
        </w:rPr>
        <w:t>public</w:t>
      </w:r>
      <w:r>
        <w:rPr>
          <w:rFonts w:ascii="Arial" w:hAnsi="Arial" w:cs="Arial"/>
        </w:rPr>
        <w:t xml:space="preserve"> est de</w:t>
      </w:r>
      <w:r w:rsidR="00800F32">
        <w:rPr>
          <w:rFonts w:ascii="Arial" w:hAnsi="Arial" w:cs="Arial"/>
        </w:rPr>
        <w:t xml:space="preserve"> </w:t>
      </w:r>
      <w:r w:rsidR="008B7664">
        <w:rPr>
          <w:rFonts w:ascii="Arial" w:hAnsi="Arial" w:cs="Arial"/>
        </w:rPr>
        <w:t>12</w:t>
      </w:r>
      <w:r w:rsidR="00800F32">
        <w:rPr>
          <w:rFonts w:ascii="Arial" w:hAnsi="Arial" w:cs="Arial"/>
        </w:rPr>
        <w:t xml:space="preserve"> </w:t>
      </w:r>
      <w:r>
        <w:rPr>
          <w:rFonts w:ascii="Arial" w:hAnsi="Arial" w:cs="Arial"/>
        </w:rPr>
        <w:t>mois à compter de</w:t>
      </w:r>
      <w:r w:rsidR="00800F32">
        <w:rPr>
          <w:rFonts w:ascii="Arial" w:hAnsi="Arial" w:cs="Arial"/>
        </w:rPr>
        <w:t> :</w:t>
      </w:r>
    </w:p>
    <w:p w14:paraId="6A34CAF1" w14:textId="68C2F4D2" w:rsidR="009B1CD0" w:rsidRPr="00EC4741" w:rsidRDefault="00EC4741" w:rsidP="009B45B9">
      <w:pPr>
        <w:tabs>
          <w:tab w:val="left" w:pos="851"/>
        </w:tabs>
        <w:spacing w:before="120"/>
        <w:ind w:left="567"/>
        <w:jc w:val="both"/>
        <w:rPr>
          <w:rFonts w:ascii="Arial" w:hAnsi="Arial" w:cs="Arial"/>
        </w:rPr>
      </w:pPr>
      <w:r>
        <w:tab/>
      </w:r>
      <w:r w:rsidR="00844DAA">
        <w:tab/>
      </w:r>
      <w:r w:rsidR="00800F32">
        <w:fldChar w:fldCharType="begin">
          <w:ffData>
            <w:name w:val=""/>
            <w:enabled/>
            <w:calcOnExit w:val="0"/>
            <w:checkBox>
              <w:size w:val="20"/>
              <w:default w:val="1"/>
            </w:checkBox>
          </w:ffData>
        </w:fldChar>
      </w:r>
      <w:r w:rsidR="00800F32">
        <w:instrText xml:space="preserve"> FORMCHECKBOX </w:instrText>
      </w:r>
      <w:r w:rsidR="00800F32">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w:t>
      </w:r>
      <w:r w:rsidR="009B1CD0" w:rsidRPr="00EC4741">
        <w:rPr>
          <w:rFonts w:ascii="Arial" w:hAnsi="Arial" w:cs="Arial"/>
        </w:rPr>
        <w:t xml:space="preserve">notification </w:t>
      </w:r>
      <w:r w:rsidR="009B1CD0" w:rsidRPr="00EC4741">
        <w:rPr>
          <w:lang w:eastAsia="fr-FR" w:bidi="ml"/>
        </w:rPr>
        <w:t xml:space="preserve">du marché </w:t>
      </w:r>
      <w:r w:rsidRPr="00EC4741">
        <w:rPr>
          <w:lang w:eastAsia="fr-FR" w:bidi="ml"/>
        </w:rPr>
        <w:t>public</w:t>
      </w:r>
      <w:r w:rsidRPr="00EC4741">
        <w:rPr>
          <w:rFonts w:ascii="Arial" w:hAnsi="Arial" w:cs="Arial"/>
        </w:rPr>
        <w:t>.</w:t>
      </w:r>
    </w:p>
    <w:p w14:paraId="2AC8E440" w14:textId="77777777" w:rsidR="00EC4741" w:rsidRDefault="00EC4741" w:rsidP="00EC4741">
      <w:pPr>
        <w:tabs>
          <w:tab w:val="left" w:pos="851"/>
        </w:tabs>
        <w:spacing w:before="120"/>
        <w:ind w:left="567"/>
        <w:jc w:val="both"/>
      </w:pPr>
      <w:r>
        <w:tab/>
      </w:r>
      <w:r>
        <w:tab/>
      </w:r>
      <w:r>
        <w:fldChar w:fldCharType="begin">
          <w:ffData>
            <w:name w:val=""/>
            <w:enabled/>
            <w:calcOnExit w:val="0"/>
            <w:checkBox>
              <w:size w:val="20"/>
              <w:default w:val="0"/>
            </w:checkBox>
          </w:ffData>
        </w:fldChar>
      </w:r>
      <w:r>
        <w:instrText xml:space="preserve"> FORMCHECKBOX </w:instrText>
      </w:r>
      <w:r w:rsidR="00800F32">
        <w:fldChar w:fldCharType="separate"/>
      </w:r>
      <w:r>
        <w:fldChar w:fldCharType="end"/>
      </w:r>
      <w:r w:rsidRPr="00EC4741">
        <w:tab/>
      </w:r>
      <w:proofErr w:type="gramStart"/>
      <w:r w:rsidRPr="00EC4741">
        <w:t>la</w:t>
      </w:r>
      <w:proofErr w:type="gramEnd"/>
      <w:r w:rsidRPr="00EC4741">
        <w:t xml:space="preserve"> date de début d’exécution </w:t>
      </w:r>
      <w:r>
        <w:t xml:space="preserve">indiquée dans les pièces particulières du marché public, lorsqu’elle </w:t>
      </w:r>
    </w:p>
    <w:p w14:paraId="6A34CAF3" w14:textId="5B04A02F" w:rsidR="009B1CD0" w:rsidRPr="00800F32" w:rsidRDefault="00EC4741" w:rsidP="00800F32">
      <w:pPr>
        <w:tabs>
          <w:tab w:val="left" w:pos="851"/>
        </w:tabs>
        <w:spacing w:before="120"/>
        <w:ind w:left="567"/>
        <w:jc w:val="both"/>
      </w:pPr>
      <w:r>
        <w:tab/>
      </w:r>
      <w:r>
        <w:tab/>
      </w:r>
      <w:r>
        <w:tab/>
      </w:r>
      <w:proofErr w:type="gramStart"/>
      <w:r>
        <w:t>est</w:t>
      </w:r>
      <w:proofErr w:type="gramEnd"/>
      <w:r>
        <w:t xml:space="preserve"> postérieure à la date de notification du marché public.</w:t>
      </w:r>
      <w:r w:rsidR="00844DAA">
        <w:tab/>
      </w:r>
      <w:r>
        <w:tab/>
      </w:r>
    </w:p>
    <w:p w14:paraId="6A34CAF4" w14:textId="77777777" w:rsidR="009B1CD0" w:rsidRDefault="009B1CD0" w:rsidP="009B45B9">
      <w:pPr>
        <w:tabs>
          <w:tab w:val="left" w:pos="426"/>
          <w:tab w:val="left" w:pos="851"/>
        </w:tabs>
        <w:jc w:val="both"/>
        <w:rPr>
          <w:rFonts w:ascii="Arial" w:hAnsi="Arial" w:cs="Arial"/>
          <w:b/>
        </w:rPr>
      </w:pPr>
    </w:p>
    <w:p w14:paraId="6A34CAF5" w14:textId="5641128D"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800F32">
        <w:fldChar w:fldCharType="begin">
          <w:ffData>
            <w:name w:val=""/>
            <w:enabled/>
            <w:calcOnExit w:val="0"/>
            <w:checkBox>
              <w:size w:val="20"/>
              <w:default w:val="1"/>
            </w:checkBox>
          </w:ffData>
        </w:fldChar>
      </w:r>
      <w:r w:rsidR="00800F32">
        <w:instrText xml:space="preserve"> FORMCHECKBOX </w:instrText>
      </w:r>
      <w:r w:rsidR="00800F32">
        <w:fldChar w:fldCharType="end"/>
      </w:r>
      <w:r w:rsidR="00EC4741">
        <w:tab/>
        <w:t>OUI</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800F32">
        <w:fldChar w:fldCharType="separate"/>
      </w:r>
      <w:r w:rsidR="007D7A65">
        <w:fldChar w:fldCharType="end"/>
      </w:r>
      <w:r w:rsidR="00EC4741">
        <w:tab/>
        <w:t>NON</w:t>
      </w:r>
    </w:p>
    <w:p w14:paraId="6A34CAF9" w14:textId="1971915A" w:rsidR="009B1CD0" w:rsidRPr="00800F32" w:rsidRDefault="009B1CD0" w:rsidP="009B45B9">
      <w:pPr>
        <w:numPr>
          <w:ilvl w:val="0"/>
          <w:numId w:val="3"/>
        </w:numPr>
        <w:tabs>
          <w:tab w:val="left" w:pos="426"/>
          <w:tab w:val="left" w:pos="851"/>
        </w:tabs>
        <w:spacing w:before="120"/>
        <w:ind w:left="924" w:hanging="357"/>
        <w:jc w:val="both"/>
        <w:rPr>
          <w:rFonts w:ascii="Arial" w:hAnsi="Arial" w:cs="Arial"/>
        </w:rPr>
      </w:pPr>
      <w:r w:rsidRPr="00800F32">
        <w:rPr>
          <w:rFonts w:ascii="Arial" w:hAnsi="Arial" w:cs="Arial"/>
        </w:rPr>
        <w:t>Nombre de reconduction</w:t>
      </w:r>
      <w:r w:rsidR="00EC4741" w:rsidRPr="00800F32">
        <w:rPr>
          <w:rFonts w:ascii="Arial" w:hAnsi="Arial" w:cs="Arial"/>
        </w:rPr>
        <w:t>(</w:t>
      </w:r>
      <w:r w:rsidRPr="00800F32">
        <w:rPr>
          <w:rFonts w:ascii="Arial" w:hAnsi="Arial" w:cs="Arial"/>
        </w:rPr>
        <w:t>s</w:t>
      </w:r>
      <w:r w:rsidR="00EC4741" w:rsidRPr="00800F32">
        <w:rPr>
          <w:rFonts w:ascii="Arial" w:hAnsi="Arial" w:cs="Arial"/>
        </w:rPr>
        <w:t>)</w:t>
      </w:r>
      <w:r w:rsidRPr="00800F32">
        <w:rPr>
          <w:rFonts w:ascii="Arial" w:hAnsi="Arial" w:cs="Arial"/>
        </w:rPr>
        <w:t> : ………</w:t>
      </w:r>
      <w:r w:rsidR="00800F32" w:rsidRPr="00800F32">
        <w:rPr>
          <w:rFonts w:ascii="Arial" w:hAnsi="Arial" w:cs="Arial"/>
        </w:rPr>
        <w:t>3</w:t>
      </w:r>
      <w:r w:rsidRPr="00800F32">
        <w:rPr>
          <w:rFonts w:ascii="Arial" w:hAnsi="Arial" w:cs="Arial"/>
        </w:rPr>
        <w:t>….............</w:t>
      </w:r>
    </w:p>
    <w:p w14:paraId="6A34CAFA" w14:textId="26608EDA" w:rsidR="009B1CD0" w:rsidRPr="00800F32" w:rsidRDefault="009B1CD0" w:rsidP="009B45B9">
      <w:pPr>
        <w:numPr>
          <w:ilvl w:val="0"/>
          <w:numId w:val="3"/>
        </w:numPr>
        <w:tabs>
          <w:tab w:val="left" w:pos="426"/>
          <w:tab w:val="left" w:pos="851"/>
        </w:tabs>
        <w:spacing w:before="120"/>
        <w:ind w:left="924" w:hanging="357"/>
        <w:jc w:val="both"/>
        <w:rPr>
          <w:rFonts w:ascii="Arial" w:hAnsi="Arial" w:cs="Arial"/>
          <w:b/>
        </w:rPr>
      </w:pPr>
      <w:r w:rsidRPr="00800F32">
        <w:rPr>
          <w:rFonts w:ascii="Arial" w:hAnsi="Arial" w:cs="Arial"/>
        </w:rPr>
        <w:t>Durée de</w:t>
      </w:r>
      <w:r w:rsidR="00B86CA7" w:rsidRPr="00800F32">
        <w:rPr>
          <w:rFonts w:ascii="Arial" w:hAnsi="Arial" w:cs="Arial"/>
        </w:rPr>
        <w:t xml:space="preserve"> la (de</w:t>
      </w:r>
      <w:r w:rsidR="00EC4741" w:rsidRPr="00800F32">
        <w:rPr>
          <w:rFonts w:ascii="Arial" w:hAnsi="Arial" w:cs="Arial"/>
        </w:rPr>
        <w:t>s</w:t>
      </w:r>
      <w:r w:rsidR="00B86CA7" w:rsidRPr="00800F32">
        <w:rPr>
          <w:rFonts w:ascii="Arial" w:hAnsi="Arial" w:cs="Arial"/>
        </w:rPr>
        <w:t>)</w:t>
      </w:r>
      <w:r w:rsidR="00EC4741" w:rsidRPr="00800F32">
        <w:rPr>
          <w:rFonts w:ascii="Arial" w:hAnsi="Arial" w:cs="Arial"/>
        </w:rPr>
        <w:t xml:space="preserve"> période</w:t>
      </w:r>
      <w:r w:rsidR="00B86CA7" w:rsidRPr="00800F32">
        <w:rPr>
          <w:rFonts w:ascii="Arial" w:hAnsi="Arial" w:cs="Arial"/>
        </w:rPr>
        <w:t>(</w:t>
      </w:r>
      <w:r w:rsidR="00EC4741" w:rsidRPr="00800F32">
        <w:rPr>
          <w:rFonts w:ascii="Arial" w:hAnsi="Arial" w:cs="Arial"/>
        </w:rPr>
        <w:t>s</w:t>
      </w:r>
      <w:r w:rsidR="00B86CA7" w:rsidRPr="00800F32">
        <w:rPr>
          <w:rFonts w:ascii="Arial" w:hAnsi="Arial" w:cs="Arial"/>
        </w:rPr>
        <w:t>)</w:t>
      </w:r>
      <w:r w:rsidR="00EC4741" w:rsidRPr="00800F32">
        <w:rPr>
          <w:rFonts w:ascii="Arial" w:hAnsi="Arial" w:cs="Arial"/>
        </w:rPr>
        <w:t xml:space="preserve"> de </w:t>
      </w:r>
      <w:r w:rsidRPr="00800F32">
        <w:rPr>
          <w:rFonts w:ascii="Arial" w:hAnsi="Arial" w:cs="Arial"/>
        </w:rPr>
        <w:t>reconduction : …</w:t>
      </w:r>
      <w:r w:rsidR="00800F32" w:rsidRPr="00800F32">
        <w:rPr>
          <w:rFonts w:ascii="Arial" w:hAnsi="Arial" w:cs="Arial"/>
        </w:rPr>
        <w:t>12 mois</w:t>
      </w:r>
      <w:r w:rsidRPr="00800F32">
        <w:rPr>
          <w:rFonts w:ascii="Arial" w:hAnsi="Arial" w:cs="Arial"/>
        </w:rPr>
        <w:t>……………</w:t>
      </w:r>
      <w:proofErr w:type="gramStart"/>
      <w:r w:rsidRPr="00800F32">
        <w:rPr>
          <w:rFonts w:ascii="Arial" w:hAnsi="Arial" w:cs="Arial"/>
        </w:rPr>
        <w:t>…….</w:t>
      </w:r>
      <w:proofErr w:type="gramEnd"/>
      <w:r w:rsidRPr="00800F32">
        <w:rPr>
          <w:rFonts w:ascii="Arial" w:hAnsi="Arial" w:cs="Arial"/>
        </w:rPr>
        <w:t>.</w:t>
      </w:r>
    </w:p>
    <w:p w14:paraId="6A34CAFB" w14:textId="7777777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800F32"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800F32" w:rsidRDefault="00AE1C9C" w:rsidP="00AE1C9C">
      <w:pPr>
        <w:tabs>
          <w:tab w:val="left" w:pos="426"/>
        </w:tabs>
        <w:suppressAutoHyphens w:val="0"/>
        <w:jc w:val="both"/>
        <w:rPr>
          <w:rFonts w:ascii="Arial" w:hAnsi="Arial" w:cs="Arial"/>
          <w:lang w:eastAsia="fr-FR" w:bidi="ml"/>
        </w:rPr>
      </w:pPr>
    </w:p>
    <w:p w14:paraId="6A34CAFF" w14:textId="069E7CA7" w:rsidR="00AE1C9C" w:rsidRPr="00800F32" w:rsidRDefault="00AE1C9C" w:rsidP="00AE1C9C">
      <w:pPr>
        <w:tabs>
          <w:tab w:val="left" w:pos="426"/>
        </w:tabs>
        <w:suppressAutoHyphens w:val="0"/>
        <w:jc w:val="both"/>
        <w:rPr>
          <w:b/>
          <w:bCs/>
          <w:lang w:eastAsia="fr-FR" w:bidi="ml"/>
        </w:rPr>
      </w:pPr>
      <w:r w:rsidRPr="00800F32">
        <w:rPr>
          <w:lang w:eastAsia="fr-FR" w:bidi="ml"/>
        </w:rPr>
        <w:t>Le présent engagement me lie pour le délai de validité des offres indiqué dans le règlement de la consultation</w:t>
      </w:r>
      <w:r w:rsidR="00800F32" w:rsidRPr="00800F32">
        <w:rPr>
          <w:lang w:eastAsia="fr-FR" w:bidi="ml"/>
        </w:rPr>
        <w:t>.</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00F32">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00F32">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800F32">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00F32">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00F32">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00F32">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00F32">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00F32">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00F32">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800F32">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4C2FFAA1"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 xml:space="preserve">ATTENTION : si en cours de passation ou d’exécution du marché, ces adresses venaient à être modifiées, il revient au soumissionnaire de transmettre cette information à </w:t>
      </w:r>
      <w:r w:rsidR="00800F32">
        <w:rPr>
          <w:rFonts w:ascii="Arial" w:hAnsi="Arial" w:cs="Arial"/>
          <w:b/>
          <w:bCs/>
          <w:color w:val="FF0000"/>
        </w:rPr>
        <w:t>marches-publics.bfc</w:t>
      </w:r>
      <w:r w:rsidRPr="006E639A">
        <w:rPr>
          <w:rFonts w:ascii="Arial" w:hAnsi="Arial" w:cs="Arial"/>
          <w:b/>
          <w:bCs/>
          <w:color w:val="FF0000"/>
        </w:rPr>
        <w:t>@efs.sante.fr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6A34CB6E" w14:textId="77777777" w:rsidTr="00800F32">
        <w:tc>
          <w:tcPr>
            <w:tcW w:w="10277" w:type="dxa"/>
            <w:shd w:val="clear" w:color="auto" w:fill="66CCFF"/>
          </w:tcPr>
          <w:p w14:paraId="6A34CB6D" w14:textId="77777777" w:rsidR="009B1CD0" w:rsidRDefault="009B1CD0" w:rsidP="005846FB">
            <w:pPr>
              <w:pStyle w:val="Titre4"/>
              <w:tabs>
                <w:tab w:val="left" w:pos="851"/>
              </w:tabs>
            </w:pPr>
            <w:r>
              <w:rPr>
                <w:sz w:val="22"/>
                <w:szCs w:val="22"/>
              </w:rPr>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77777777" w:rsidR="009B1CD0" w:rsidRDefault="009B1CD0" w:rsidP="009B45B9">
      <w:pPr>
        <w:pStyle w:val="Titre1"/>
        <w:tabs>
          <w:tab w:val="left" w:pos="851"/>
        </w:tabs>
        <w:ind w:left="0"/>
        <w:jc w:val="both"/>
        <w:rPr>
          <w:rFonts w:ascii="Arial" w:hAnsi="Arial" w:cs="Arial"/>
        </w:rPr>
      </w:pPr>
    </w:p>
    <w:p w14:paraId="26329433" w14:textId="77777777" w:rsidR="00800F32" w:rsidRPr="00162531" w:rsidRDefault="00800F32" w:rsidP="00800F32">
      <w:pPr>
        <w:pStyle w:val="Paragraphedeliste"/>
        <w:numPr>
          <w:ilvl w:val="0"/>
          <w:numId w:val="2"/>
        </w:numPr>
        <w:jc w:val="center"/>
        <w:rPr>
          <w:rFonts w:cs="Kartika"/>
          <w:lang w:bidi="ml"/>
        </w:rPr>
      </w:pPr>
      <w:r w:rsidRPr="00162531">
        <w:rPr>
          <w:rFonts w:cs="Kartika"/>
          <w:lang w:bidi="ml"/>
        </w:rPr>
        <w:t>Établissement Français du Sang Bourgogne Franche Comté</w:t>
      </w:r>
    </w:p>
    <w:p w14:paraId="7D6C3B8B" w14:textId="77777777" w:rsidR="00800F32" w:rsidRPr="00162531" w:rsidRDefault="00800F32" w:rsidP="00800F32">
      <w:pPr>
        <w:pStyle w:val="Paragraphedeliste"/>
        <w:numPr>
          <w:ilvl w:val="0"/>
          <w:numId w:val="2"/>
        </w:numPr>
        <w:jc w:val="center"/>
        <w:rPr>
          <w:rFonts w:cs="Kartika"/>
          <w:lang w:bidi="ml"/>
        </w:rPr>
      </w:pPr>
      <w:r w:rsidRPr="00162531">
        <w:rPr>
          <w:rFonts w:cs="Kartika"/>
          <w:lang w:bidi="ml"/>
        </w:rPr>
        <w:t>8 rue du Dr JFX Girod</w:t>
      </w:r>
    </w:p>
    <w:p w14:paraId="3C354D97" w14:textId="77777777" w:rsidR="00800F32" w:rsidRPr="00162531" w:rsidRDefault="00800F32" w:rsidP="00800F32">
      <w:pPr>
        <w:pStyle w:val="Paragraphedeliste"/>
        <w:numPr>
          <w:ilvl w:val="0"/>
          <w:numId w:val="2"/>
        </w:numPr>
        <w:jc w:val="center"/>
        <w:rPr>
          <w:rFonts w:cs="Kartika"/>
          <w:lang w:bidi="ml"/>
        </w:rPr>
      </w:pPr>
      <w:r w:rsidRPr="00162531">
        <w:rPr>
          <w:rFonts w:cs="Kartika"/>
          <w:lang w:bidi="ml"/>
        </w:rPr>
        <w:t>25020 Besançon cedex</w:t>
      </w:r>
    </w:p>
    <w:p w14:paraId="63EE6AB4" w14:textId="77777777" w:rsidR="00800F32" w:rsidRPr="00162531" w:rsidRDefault="00800F32" w:rsidP="00800F32">
      <w:pPr>
        <w:pStyle w:val="Paragraphedeliste"/>
        <w:numPr>
          <w:ilvl w:val="0"/>
          <w:numId w:val="2"/>
        </w:numPr>
        <w:jc w:val="center"/>
        <w:rPr>
          <w:rFonts w:cs="Kartika"/>
          <w:lang w:bidi="ml"/>
        </w:rPr>
      </w:pPr>
      <w:r w:rsidRPr="00162531">
        <w:rPr>
          <w:rFonts w:cs="Kartika"/>
          <w:lang w:bidi="ml"/>
        </w:rPr>
        <w:t>Téléphone : 03 81 61 56 15</w:t>
      </w:r>
    </w:p>
    <w:p w14:paraId="6A34CB80" w14:textId="77777777" w:rsidR="00EA4CE6" w:rsidRDefault="00EA4CE6" w:rsidP="00EA4CE6">
      <w:pPr>
        <w:pStyle w:val="En-tte"/>
        <w:numPr>
          <w:ilvl w:val="0"/>
          <w:numId w:val="2"/>
        </w:numPr>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6A34CB8A" w14:textId="77777777" w:rsidR="009B1CD0" w:rsidRPr="00B86CA7" w:rsidRDefault="009B1CD0" w:rsidP="0083205E">
      <w:pPr>
        <w:tabs>
          <w:tab w:val="left" w:pos="851"/>
        </w:tabs>
        <w:jc w:val="both"/>
        <w:rPr>
          <w:rFonts w:ascii="Arial" w:hAnsi="Arial" w:cs="Arial"/>
        </w:rPr>
      </w:pPr>
    </w:p>
    <w:p w14:paraId="6128A541" w14:textId="77777777" w:rsidR="00800F32" w:rsidRPr="007005C5" w:rsidRDefault="00800F32" w:rsidP="00800F32">
      <w:pPr>
        <w:suppressAutoHyphens w:val="0"/>
        <w:jc w:val="center"/>
        <w:rPr>
          <w:rFonts w:ascii="Arial" w:hAnsi="Arial" w:cs="Arial"/>
          <w:lang w:eastAsia="fr-FR" w:bidi="ml"/>
        </w:rPr>
      </w:pPr>
      <w:r w:rsidRPr="007005C5">
        <w:rPr>
          <w:rFonts w:ascii="Arial" w:hAnsi="Arial" w:cs="Arial"/>
          <w:lang w:eastAsia="fr-FR" w:bidi="ml"/>
        </w:rPr>
        <w:t>M</w:t>
      </w:r>
      <w:r>
        <w:rPr>
          <w:rFonts w:ascii="Arial" w:hAnsi="Arial" w:cs="Arial"/>
          <w:lang w:eastAsia="fr-FR" w:bidi="ml"/>
        </w:rPr>
        <w:t>adame</w:t>
      </w:r>
      <w:r w:rsidRPr="007005C5">
        <w:rPr>
          <w:rFonts w:ascii="Arial" w:hAnsi="Arial" w:cs="Arial"/>
          <w:lang w:eastAsia="fr-FR" w:bidi="ml"/>
        </w:rPr>
        <w:t xml:space="preserve"> l</w:t>
      </w:r>
      <w:r>
        <w:rPr>
          <w:rFonts w:ascii="Arial" w:hAnsi="Arial" w:cs="Arial"/>
          <w:lang w:eastAsia="fr-FR" w:bidi="ml"/>
        </w:rPr>
        <w:t>a</w:t>
      </w:r>
      <w:r w:rsidRPr="007005C5">
        <w:rPr>
          <w:rFonts w:ascii="Arial" w:hAnsi="Arial" w:cs="Arial"/>
          <w:lang w:eastAsia="fr-FR" w:bidi="ml"/>
        </w:rPr>
        <w:t xml:space="preserve"> Direct</w:t>
      </w:r>
      <w:r>
        <w:rPr>
          <w:rFonts w:ascii="Arial" w:hAnsi="Arial" w:cs="Arial"/>
          <w:lang w:eastAsia="fr-FR" w:bidi="ml"/>
        </w:rPr>
        <w:t>rice</w:t>
      </w:r>
      <w:r w:rsidRPr="007005C5">
        <w:rPr>
          <w:rFonts w:ascii="Arial" w:hAnsi="Arial" w:cs="Arial"/>
          <w:lang w:eastAsia="fr-FR" w:bidi="ml"/>
        </w:rPr>
        <w:t xml:space="preserve"> de l’EFS BFC</w:t>
      </w:r>
    </w:p>
    <w:p w14:paraId="6F588873" w14:textId="77777777" w:rsidR="00800F32" w:rsidRPr="00B86CA7" w:rsidRDefault="00800F32" w:rsidP="00800F32">
      <w:pPr>
        <w:suppressAutoHyphens w:val="0"/>
        <w:jc w:val="center"/>
        <w:rPr>
          <w:rFonts w:ascii="Arial" w:hAnsi="Arial" w:cs="Arial"/>
          <w:lang w:eastAsia="fr-FR" w:bidi="ml"/>
        </w:rPr>
      </w:pPr>
      <w:r>
        <w:rPr>
          <w:rFonts w:ascii="Arial" w:hAnsi="Arial" w:cs="Arial"/>
          <w:lang w:eastAsia="fr-FR" w:bidi="ml"/>
        </w:rPr>
        <w:t xml:space="preserve">Madame Fanny </w:t>
      </w:r>
      <w:proofErr w:type="spellStart"/>
      <w:r>
        <w:rPr>
          <w:rFonts w:ascii="Arial" w:hAnsi="Arial" w:cs="Arial"/>
          <w:lang w:eastAsia="fr-FR" w:bidi="ml"/>
        </w:rPr>
        <w:t>Delettre</w:t>
      </w:r>
      <w:proofErr w:type="spellEnd"/>
    </w:p>
    <w:p w14:paraId="6A34CB8E" w14:textId="77777777" w:rsidR="009B1CD0" w:rsidRDefault="009B1CD0" w:rsidP="00CD46CC">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6A34CB97" w14:textId="33132A03" w:rsidR="001C40C0" w:rsidRDefault="00EA4CE6" w:rsidP="00800F32">
      <w:pPr>
        <w:pStyle w:val="fcase2metab"/>
        <w:ind w:left="0" w:firstLine="0"/>
        <w:jc w:val="center"/>
        <w:rPr>
          <w:rFonts w:cs="Kartika"/>
          <w:lang w:eastAsia="fr-FR" w:bidi="ml"/>
        </w:rPr>
      </w:pPr>
      <w:r w:rsidRPr="002D03BB">
        <w:rPr>
          <w:rFonts w:ascii="Arial" w:hAnsi="Arial" w:cs="Arial"/>
        </w:rPr>
        <w:tab/>
      </w:r>
      <w:r w:rsidR="00800F32" w:rsidRPr="007005C5">
        <w:rPr>
          <w:rFonts w:cs="Kartika"/>
          <w:lang w:eastAsia="fr-FR" w:bidi="ml"/>
        </w:rPr>
        <w:t>M</w:t>
      </w:r>
      <w:r w:rsidR="00800F32">
        <w:rPr>
          <w:rFonts w:cs="Kartika"/>
          <w:lang w:eastAsia="fr-FR" w:bidi="ml"/>
        </w:rPr>
        <w:t>adame</w:t>
      </w:r>
      <w:r w:rsidR="00800F32" w:rsidRPr="007005C5">
        <w:rPr>
          <w:rFonts w:cs="Kartika"/>
          <w:lang w:eastAsia="fr-FR" w:bidi="ml"/>
        </w:rPr>
        <w:t xml:space="preserve"> l</w:t>
      </w:r>
      <w:r w:rsidR="00800F32">
        <w:rPr>
          <w:rFonts w:cs="Kartika"/>
          <w:lang w:eastAsia="fr-FR" w:bidi="ml"/>
        </w:rPr>
        <w:t>a</w:t>
      </w:r>
      <w:r w:rsidR="00800F32" w:rsidRPr="007005C5">
        <w:rPr>
          <w:rFonts w:cs="Kartika"/>
          <w:lang w:eastAsia="fr-FR" w:bidi="ml"/>
        </w:rPr>
        <w:t xml:space="preserve"> Directr</w:t>
      </w:r>
      <w:r w:rsidR="00800F32">
        <w:rPr>
          <w:rFonts w:cs="Kartika"/>
          <w:lang w:eastAsia="fr-FR" w:bidi="ml"/>
        </w:rPr>
        <w:t>ice</w:t>
      </w:r>
      <w:r w:rsidR="00800F32" w:rsidRPr="007005C5">
        <w:rPr>
          <w:rFonts w:cs="Kartika"/>
          <w:lang w:eastAsia="fr-FR" w:bidi="ml"/>
        </w:rPr>
        <w:t xml:space="preserve"> de l’EFS BFC (adresse identique)</w:t>
      </w:r>
    </w:p>
    <w:p w14:paraId="013F8112" w14:textId="77777777" w:rsidR="00800F32" w:rsidRDefault="00800F32" w:rsidP="00800F32">
      <w:pPr>
        <w:pStyle w:val="fcase2metab"/>
        <w:ind w:left="0" w:firstLine="0"/>
        <w:jc w:val="center"/>
        <w:rPr>
          <w:rFonts w:cs="Kartika"/>
          <w:lang w:eastAsia="fr-FR" w:bidi="ml"/>
        </w:rPr>
      </w:pPr>
    </w:p>
    <w:p w14:paraId="3B792F2A" w14:textId="77777777" w:rsidR="00800F32" w:rsidRDefault="00800F32" w:rsidP="00800F32">
      <w:pPr>
        <w:pStyle w:val="fcase2metab"/>
        <w:ind w:left="0" w:firstLine="0"/>
        <w:jc w:val="center"/>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18190C47" w14:textId="77777777" w:rsidR="00800F32" w:rsidRDefault="00800F32" w:rsidP="00800F32">
      <w:pPr>
        <w:tabs>
          <w:tab w:val="left" w:pos="426"/>
          <w:tab w:val="left" w:pos="851"/>
        </w:tabs>
        <w:suppressAutoHyphens w:val="0"/>
        <w:jc w:val="center"/>
        <w:rPr>
          <w:rFonts w:ascii="Arial" w:hAnsi="Arial" w:cs="Arial"/>
          <w:lang w:eastAsia="fr-FR" w:bidi="ml"/>
        </w:rPr>
      </w:pPr>
      <w:r w:rsidRPr="007005C5">
        <w:rPr>
          <w:rFonts w:ascii="Arial" w:hAnsi="Arial" w:cs="Arial"/>
          <w:lang w:eastAsia="fr-FR" w:bidi="ml"/>
        </w:rPr>
        <w:t>M</w:t>
      </w:r>
      <w:r>
        <w:rPr>
          <w:rFonts w:ascii="Arial" w:hAnsi="Arial" w:cs="Arial"/>
          <w:lang w:eastAsia="fr-FR" w:bidi="ml"/>
        </w:rPr>
        <w:t>adame</w:t>
      </w:r>
      <w:r w:rsidRPr="007005C5">
        <w:rPr>
          <w:rFonts w:ascii="Arial" w:hAnsi="Arial" w:cs="Arial"/>
          <w:lang w:eastAsia="fr-FR" w:bidi="ml"/>
        </w:rPr>
        <w:t xml:space="preserve"> l</w:t>
      </w:r>
      <w:r>
        <w:rPr>
          <w:rFonts w:ascii="Arial" w:hAnsi="Arial" w:cs="Arial"/>
          <w:lang w:eastAsia="fr-FR" w:bidi="ml"/>
        </w:rPr>
        <w:t>a</w:t>
      </w:r>
      <w:r w:rsidRPr="007005C5">
        <w:rPr>
          <w:rFonts w:ascii="Arial" w:hAnsi="Arial" w:cs="Arial"/>
          <w:lang w:eastAsia="fr-FR" w:bidi="ml"/>
        </w:rPr>
        <w:t xml:space="preserve"> Directr</w:t>
      </w:r>
      <w:r>
        <w:rPr>
          <w:rFonts w:ascii="Arial" w:hAnsi="Arial" w:cs="Arial"/>
          <w:lang w:eastAsia="fr-FR" w:bidi="ml"/>
        </w:rPr>
        <w:t>ice</w:t>
      </w:r>
      <w:r w:rsidRPr="007005C5">
        <w:rPr>
          <w:rFonts w:ascii="Arial" w:hAnsi="Arial" w:cs="Arial"/>
          <w:lang w:eastAsia="fr-FR" w:bidi="ml"/>
        </w:rPr>
        <w:t xml:space="preserve"> de l’Établissement désigné ci-après :</w:t>
      </w:r>
    </w:p>
    <w:p w14:paraId="6A34CB9D" w14:textId="77777777" w:rsidR="00EA4CE6" w:rsidRPr="00EA4CE6" w:rsidRDefault="00EA4CE6" w:rsidP="00EA4CE6">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E67E3B" w:rsidRPr="00EA4CE6" w14:paraId="6A34CBA2" w14:textId="77777777" w:rsidTr="00800F32">
        <w:trPr>
          <w:trHeight w:val="505"/>
        </w:trPr>
        <w:tc>
          <w:tcPr>
            <w:tcW w:w="263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E" w14:textId="792DDC5A" w:rsidR="00E67E3B" w:rsidRPr="00FD3722" w:rsidRDefault="00927397" w:rsidP="00EA4CE6">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0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F"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6A34CBA0" w14:textId="77777777" w:rsidR="00E67E3B" w:rsidRPr="00FD3722" w:rsidRDefault="00E67E3B" w:rsidP="00E67E3B">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A1"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E67E3B" w:rsidRPr="00EA4CE6" w14:paraId="6A34CBBB" w14:textId="77777777" w:rsidTr="00800F32">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B5" w14:textId="77777777" w:rsidR="00E67E3B" w:rsidRPr="00FD3722" w:rsidRDefault="00E67E3B" w:rsidP="00EA4CE6">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Bourgogne - Franche Comté</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B6"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8 rue du Dr. Jean-François-Xavier Girod</w:t>
            </w:r>
          </w:p>
          <w:p w14:paraId="6A34CBB7"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BP 1937</w:t>
            </w:r>
          </w:p>
          <w:p w14:paraId="6A34CBB8"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25020 Besançon Cedex</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B9"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42882285200052</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BA"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03 81 61 56 15</w:t>
            </w:r>
          </w:p>
        </w:tc>
      </w:tr>
    </w:tbl>
    <w:p w14:paraId="6A34CC10" w14:textId="77777777" w:rsidR="00791F91" w:rsidRPr="00791F91" w:rsidRDefault="00791F91" w:rsidP="00791F91">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4CBCA719" w14:textId="77777777" w:rsidR="00800F32" w:rsidRDefault="00800F32" w:rsidP="00800F32">
      <w:pPr>
        <w:tabs>
          <w:tab w:val="left" w:pos="426"/>
          <w:tab w:val="left" w:pos="851"/>
        </w:tabs>
        <w:suppressAutoHyphens w:val="0"/>
        <w:spacing w:after="120"/>
        <w:jc w:val="center"/>
        <w:rPr>
          <w:rFonts w:ascii="Arial" w:hAnsi="Arial" w:cs="Arial"/>
          <w:lang w:eastAsia="fr-FR" w:bidi="ml"/>
        </w:rPr>
      </w:pPr>
      <w:r w:rsidRPr="007005C5">
        <w:rPr>
          <w:rFonts w:ascii="Arial" w:hAnsi="Arial" w:cs="Arial"/>
          <w:lang w:eastAsia="fr-FR" w:bidi="ml"/>
        </w:rPr>
        <w:t>Madame l’Agent comptable secondaire de l’Établissement Français du Sang désigné ci-dessus</w:t>
      </w:r>
    </w:p>
    <w:p w14:paraId="7C6342B8" w14:textId="77777777" w:rsidR="00800F32" w:rsidRPr="00DD38CE" w:rsidRDefault="00800F32" w:rsidP="00800F32">
      <w:pPr>
        <w:tabs>
          <w:tab w:val="left" w:pos="426"/>
          <w:tab w:val="left" w:pos="851"/>
        </w:tabs>
        <w:suppressAutoHyphens w:val="0"/>
        <w:spacing w:after="120"/>
        <w:jc w:val="center"/>
        <w:rPr>
          <w:rFonts w:ascii="Arial" w:hAnsi="Arial" w:cs="Arial"/>
          <w:lang w:eastAsia="fr-FR" w:bidi="ml"/>
        </w:rPr>
      </w:pPr>
      <w:r w:rsidRPr="00DD38CE">
        <w:rPr>
          <w:rFonts w:ascii="Arial" w:hAnsi="Arial" w:cs="Arial"/>
          <w:lang w:eastAsia="fr-FR" w:bidi="ml"/>
        </w:rPr>
        <w:t xml:space="preserve">Madame Claire </w:t>
      </w:r>
      <w:proofErr w:type="spellStart"/>
      <w:r w:rsidRPr="00DD38CE">
        <w:rPr>
          <w:rFonts w:ascii="Arial" w:hAnsi="Arial" w:cs="Arial"/>
          <w:lang w:eastAsia="fr-FR" w:bidi="ml"/>
        </w:rPr>
        <w:t>Euvrard</w:t>
      </w:r>
      <w:proofErr w:type="spellEnd"/>
    </w:p>
    <w:p w14:paraId="6A34CC1D" w14:textId="77777777" w:rsidR="00EA4CE6" w:rsidRPr="00EA4CE6" w:rsidRDefault="00EA4CE6" w:rsidP="00EA4CE6">
      <w:pPr>
        <w:tabs>
          <w:tab w:val="left" w:pos="426"/>
          <w:tab w:val="left" w:pos="851"/>
        </w:tabs>
        <w:suppressAutoHyphens w:val="0"/>
        <w:jc w:val="both"/>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541A1A95" w:rsidR="00C07B12" w:rsidRDefault="00C07B12" w:rsidP="00C07B1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sidR="00800F32">
        <w:rPr>
          <w:rFonts w:ascii="Arial" w:hAnsi="Arial" w:cs="Arial"/>
          <w:color w:val="0000FF"/>
        </w:rPr>
        <w:t>.</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800F32">
        <w:rPr>
          <w:rFonts w:ascii="Arial" w:hAnsi="Arial" w:cs="Arial"/>
          <w:lang w:eastAsia="fr-FR" w:bidi="ml"/>
        </w:rPr>
      </w:r>
      <w:r w:rsidR="00800F32">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800F32">
        <w:rPr>
          <w:rFonts w:ascii="Arial" w:hAnsi="Arial" w:cs="Arial"/>
          <w:lang w:eastAsia="fr-FR" w:bidi="ml"/>
        </w:rPr>
      </w:r>
      <w:r w:rsidR="00800F32">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800F32">
        <w:rPr>
          <w:rFonts w:ascii="Arial" w:hAnsi="Arial" w:cs="Arial"/>
          <w:lang w:eastAsia="fr-FR" w:bidi="ml"/>
        </w:rPr>
      </w:r>
      <w:r w:rsidR="00800F32">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800F32">
        <w:rPr>
          <w:rFonts w:ascii="Arial" w:hAnsi="Arial" w:cs="Arial"/>
          <w:lang w:eastAsia="fr-FR" w:bidi="ml"/>
        </w:rPr>
      </w:r>
      <w:r w:rsidR="00800F32">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800F32">
        <w:rPr>
          <w:rFonts w:ascii="Arial" w:hAnsi="Arial" w:cs="Arial"/>
          <w:lang w:eastAsia="fr-FR" w:bidi="ml"/>
        </w:rPr>
      </w:r>
      <w:r w:rsidR="00800F32">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800F32">
        <w:rPr>
          <w:rFonts w:ascii="Arial" w:hAnsi="Arial" w:cs="Arial"/>
          <w:lang w:eastAsia="fr-FR" w:bidi="ml"/>
        </w:rPr>
      </w:r>
      <w:r w:rsidR="00800F32">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D" w14:textId="77777777" w:rsidR="00791F91" w:rsidRP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w:t>
      </w:r>
      <w:proofErr w:type="gramStart"/>
      <w:r w:rsidRPr="00791F91">
        <w:rPr>
          <w:rFonts w:ascii="Arial" w:hAnsi="Arial" w:cs="Arial"/>
          <w:lang w:eastAsia="fr-FR" w:bidi="ml"/>
        </w:rPr>
        <w:t>… ,</w:t>
      </w:r>
      <w:proofErr w:type="gramEnd"/>
      <w:r w:rsidRPr="00791F91">
        <w:rPr>
          <w:rFonts w:ascii="Arial" w:hAnsi="Arial" w:cs="Arial"/>
          <w:lang w:eastAsia="fr-FR" w:bidi="ml"/>
        </w:rPr>
        <w:t xml:space="preserve">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9" w14:textId="5C7A9C72" w:rsidR="009B1CD0" w:rsidRDefault="009B1CD0" w:rsidP="00800F32">
      <w:pPr>
        <w:suppressAutoHyphens w:val="0"/>
        <w:rPr>
          <w:lang w:eastAsia="fr-FR" w:bidi="ml"/>
        </w:rPr>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F174CB" w:rsidRDefault="00F174CB">
      <w:r>
        <w:separator/>
      </w:r>
    </w:p>
  </w:endnote>
  <w:endnote w:type="continuationSeparator" w:id="0">
    <w:p w14:paraId="18DFDB6D" w14:textId="77777777" w:rsidR="00F174CB" w:rsidRDefault="00F17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1A3AC9" w14:paraId="6A34CC92" w14:textId="77777777" w:rsidTr="00B141CA">
      <w:trPr>
        <w:tblHeader/>
      </w:trPr>
      <w:tc>
        <w:tcPr>
          <w:tcW w:w="3048" w:type="dxa"/>
          <w:shd w:val="clear" w:color="auto" w:fill="66CCFF"/>
        </w:tcPr>
        <w:p w14:paraId="6A34CC8C" w14:textId="6159D42F" w:rsidR="001A3AC9" w:rsidRPr="005A5FCD" w:rsidRDefault="001A3AC9"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49EFC1DB" w:rsidR="001A3AC9" w:rsidRDefault="001A3AC9" w:rsidP="00B05C4B">
          <w:pPr>
            <w:jc w:val="center"/>
            <w:rPr>
              <w:rFonts w:ascii="Arial" w:hAnsi="Arial" w:cs="Arial"/>
              <w:b/>
            </w:rPr>
          </w:pPr>
          <w:r>
            <w:rPr>
              <w:rFonts w:ascii="Arial" w:hAnsi="Arial" w:cs="Arial"/>
              <w:b/>
              <w:i/>
            </w:rPr>
            <w:t>(</w:t>
          </w:r>
          <w:r w:rsidR="008B7664">
            <w:rPr>
              <w:rFonts w:ascii="Arial" w:hAnsi="Arial" w:cs="Arial"/>
              <w:b/>
              <w:i/>
            </w:rPr>
            <w:t>15B25008</w:t>
          </w:r>
          <w:r>
            <w:rPr>
              <w:rFonts w:ascii="Arial" w:hAnsi="Arial" w:cs="Arial"/>
              <w:b/>
              <w:i/>
            </w:rPr>
            <w:t>)</w:t>
          </w:r>
        </w:p>
      </w:tc>
      <w:tc>
        <w:tcPr>
          <w:tcW w:w="896" w:type="dxa"/>
          <w:shd w:val="clear" w:color="auto" w:fill="66CCFF"/>
        </w:tcPr>
        <w:p w14:paraId="6A34CC8E" w14:textId="77777777" w:rsidR="001A3AC9" w:rsidRDefault="001A3AC9">
          <w:pPr>
            <w:tabs>
              <w:tab w:val="center" w:pos="1366"/>
              <w:tab w:val="right" w:pos="2733"/>
            </w:tabs>
          </w:pPr>
          <w:r>
            <w:rPr>
              <w:rFonts w:ascii="Arial" w:hAnsi="Arial" w:cs="Arial"/>
              <w:b/>
            </w:rPr>
            <w:t xml:space="preserve">Page : </w:t>
          </w:r>
        </w:p>
      </w:tc>
      <w:tc>
        <w:tcPr>
          <w:tcW w:w="567" w:type="dxa"/>
          <w:shd w:val="clear" w:color="auto" w:fill="66CCFF"/>
        </w:tcPr>
        <w:p w14:paraId="6A34CC8F" w14:textId="0AF303D8" w:rsidR="001A3AC9" w:rsidRDefault="001A3AC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5C6A">
            <w:rPr>
              <w:rStyle w:val="Numrodepage"/>
              <w:rFonts w:cs="Arial"/>
              <w:b/>
              <w:noProof/>
            </w:rPr>
            <w:t>9</w:t>
          </w:r>
          <w:r>
            <w:rPr>
              <w:rStyle w:val="Numrodepage"/>
              <w:rFonts w:cs="Arial"/>
              <w:b/>
            </w:rPr>
            <w:fldChar w:fldCharType="end"/>
          </w:r>
        </w:p>
      </w:tc>
      <w:tc>
        <w:tcPr>
          <w:tcW w:w="165" w:type="dxa"/>
          <w:shd w:val="clear" w:color="auto" w:fill="66CCFF"/>
        </w:tcPr>
        <w:p w14:paraId="6A34CC90" w14:textId="77777777" w:rsidR="001A3AC9" w:rsidRDefault="001A3AC9">
          <w:pPr>
            <w:jc w:val="center"/>
          </w:pPr>
          <w:r>
            <w:rPr>
              <w:rFonts w:ascii="Arial" w:hAnsi="Arial" w:cs="Arial"/>
              <w:b/>
            </w:rPr>
            <w:t>/</w:t>
          </w:r>
        </w:p>
      </w:tc>
      <w:tc>
        <w:tcPr>
          <w:tcW w:w="544" w:type="dxa"/>
          <w:shd w:val="clear" w:color="auto" w:fill="66CCFF"/>
        </w:tcPr>
        <w:p w14:paraId="6A34CC91" w14:textId="3A3F7E6C" w:rsidR="001A3AC9" w:rsidRDefault="001A3AC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5C6A">
            <w:rPr>
              <w:rStyle w:val="Numrodepage"/>
              <w:rFonts w:cs="Arial"/>
              <w:b/>
              <w:noProof/>
            </w:rPr>
            <w:t>11</w:t>
          </w:r>
          <w:r>
            <w:rPr>
              <w:rStyle w:val="Numrodepage"/>
              <w:rFonts w:cs="Arial"/>
              <w:b/>
            </w:rPr>
            <w:fldChar w:fldCharType="end"/>
          </w:r>
        </w:p>
      </w:tc>
    </w:tr>
  </w:tbl>
  <w:p w14:paraId="6A34CC93" w14:textId="77777777" w:rsidR="001A3AC9" w:rsidRDefault="001A3A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F174CB" w:rsidRDefault="00F174CB">
      <w:r>
        <w:separator/>
      </w:r>
    </w:p>
  </w:footnote>
  <w:footnote w:type="continuationSeparator" w:id="0">
    <w:p w14:paraId="1D586A46" w14:textId="77777777" w:rsidR="00F174CB" w:rsidRDefault="00F174CB">
      <w:r>
        <w:continuationSeparator/>
      </w:r>
    </w:p>
  </w:footnote>
  <w:footnote w:id="1">
    <w:p w14:paraId="6A34CC94" w14:textId="77777777" w:rsidR="001A3AC9" w:rsidRDefault="001A3AC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C0E2D45"/>
    <w:multiLevelType w:val="hybridMultilevel"/>
    <w:tmpl w:val="47923D38"/>
    <w:lvl w:ilvl="0" w:tplc="3342F8CC">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8"/>
  </w:num>
  <w:num w:numId="6">
    <w:abstractNumId w:val="9"/>
  </w:num>
  <w:num w:numId="7">
    <w:abstractNumId w:val="3"/>
  </w:num>
  <w:num w:numId="8">
    <w:abstractNumId w:val="5"/>
  </w:num>
  <w:num w:numId="9">
    <w:abstractNumId w:val="7"/>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A2E05"/>
    <w:rsid w:val="000A4C09"/>
    <w:rsid w:val="000E0020"/>
    <w:rsid w:val="000F348D"/>
    <w:rsid w:val="00140694"/>
    <w:rsid w:val="00151DBB"/>
    <w:rsid w:val="00166B56"/>
    <w:rsid w:val="00173ECA"/>
    <w:rsid w:val="001A3AC9"/>
    <w:rsid w:val="001A5CEB"/>
    <w:rsid w:val="001A6626"/>
    <w:rsid w:val="001B0613"/>
    <w:rsid w:val="001C40C0"/>
    <w:rsid w:val="001C733C"/>
    <w:rsid w:val="001C7796"/>
    <w:rsid w:val="001D63A1"/>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4C04"/>
    <w:rsid w:val="00385E76"/>
    <w:rsid w:val="003D5BA9"/>
    <w:rsid w:val="003E2ABC"/>
    <w:rsid w:val="003E63B0"/>
    <w:rsid w:val="00400B22"/>
    <w:rsid w:val="004055D2"/>
    <w:rsid w:val="004176BF"/>
    <w:rsid w:val="0042741A"/>
    <w:rsid w:val="0043706E"/>
    <w:rsid w:val="0044597F"/>
    <w:rsid w:val="00445A50"/>
    <w:rsid w:val="00470BF3"/>
    <w:rsid w:val="00475977"/>
    <w:rsid w:val="004A7169"/>
    <w:rsid w:val="004D4DC6"/>
    <w:rsid w:val="004E75A6"/>
    <w:rsid w:val="00514DAF"/>
    <w:rsid w:val="005204F5"/>
    <w:rsid w:val="00532EC7"/>
    <w:rsid w:val="00541CA3"/>
    <w:rsid w:val="005546A9"/>
    <w:rsid w:val="005561EA"/>
    <w:rsid w:val="00581DB7"/>
    <w:rsid w:val="005846FB"/>
    <w:rsid w:val="005923D2"/>
    <w:rsid w:val="005A4A3B"/>
    <w:rsid w:val="005A4CB5"/>
    <w:rsid w:val="005A5FCD"/>
    <w:rsid w:val="005B6C8F"/>
    <w:rsid w:val="005C5907"/>
    <w:rsid w:val="006072F9"/>
    <w:rsid w:val="0061068C"/>
    <w:rsid w:val="00612806"/>
    <w:rsid w:val="0064560F"/>
    <w:rsid w:val="00660727"/>
    <w:rsid w:val="00661A97"/>
    <w:rsid w:val="00674478"/>
    <w:rsid w:val="00692FEC"/>
    <w:rsid w:val="006C4338"/>
    <w:rsid w:val="006F3DF9"/>
    <w:rsid w:val="00705159"/>
    <w:rsid w:val="007060E5"/>
    <w:rsid w:val="00710FD6"/>
    <w:rsid w:val="00757151"/>
    <w:rsid w:val="007909E0"/>
    <w:rsid w:val="00791F91"/>
    <w:rsid w:val="0079785C"/>
    <w:rsid w:val="007A2989"/>
    <w:rsid w:val="007C0BF5"/>
    <w:rsid w:val="007D7A65"/>
    <w:rsid w:val="007F68A6"/>
    <w:rsid w:val="00800F32"/>
    <w:rsid w:val="0081250A"/>
    <w:rsid w:val="00825C6A"/>
    <w:rsid w:val="0083205E"/>
    <w:rsid w:val="00844DAA"/>
    <w:rsid w:val="008A7D6D"/>
    <w:rsid w:val="008B7664"/>
    <w:rsid w:val="008C04ED"/>
    <w:rsid w:val="008D2C3C"/>
    <w:rsid w:val="008D3A70"/>
    <w:rsid w:val="00926CF0"/>
    <w:rsid w:val="00927397"/>
    <w:rsid w:val="00931D42"/>
    <w:rsid w:val="00934503"/>
    <w:rsid w:val="009737B4"/>
    <w:rsid w:val="00983BB6"/>
    <w:rsid w:val="00983FF3"/>
    <w:rsid w:val="009A6717"/>
    <w:rsid w:val="009A70DA"/>
    <w:rsid w:val="009B1CD0"/>
    <w:rsid w:val="009B45B9"/>
    <w:rsid w:val="009C4D62"/>
    <w:rsid w:val="00A109CB"/>
    <w:rsid w:val="00A14E5B"/>
    <w:rsid w:val="00A53DA8"/>
    <w:rsid w:val="00A57DD1"/>
    <w:rsid w:val="00A60584"/>
    <w:rsid w:val="00A8760E"/>
    <w:rsid w:val="00A9775B"/>
    <w:rsid w:val="00AA05C7"/>
    <w:rsid w:val="00AE1C9C"/>
    <w:rsid w:val="00AE7831"/>
    <w:rsid w:val="00B054DA"/>
    <w:rsid w:val="00B05C4B"/>
    <w:rsid w:val="00B141CA"/>
    <w:rsid w:val="00B347AE"/>
    <w:rsid w:val="00B3719A"/>
    <w:rsid w:val="00B4145F"/>
    <w:rsid w:val="00B86CA7"/>
    <w:rsid w:val="00B87564"/>
    <w:rsid w:val="00BA44E5"/>
    <w:rsid w:val="00BD479D"/>
    <w:rsid w:val="00BE5AA2"/>
    <w:rsid w:val="00BE6078"/>
    <w:rsid w:val="00BE6484"/>
    <w:rsid w:val="00C07B12"/>
    <w:rsid w:val="00C3106D"/>
    <w:rsid w:val="00C62520"/>
    <w:rsid w:val="00C70697"/>
    <w:rsid w:val="00C91060"/>
    <w:rsid w:val="00C911FE"/>
    <w:rsid w:val="00C9625C"/>
    <w:rsid w:val="00CB092A"/>
    <w:rsid w:val="00CB1C4C"/>
    <w:rsid w:val="00CD185D"/>
    <w:rsid w:val="00CD46CC"/>
    <w:rsid w:val="00CE0D69"/>
    <w:rsid w:val="00CE7CB8"/>
    <w:rsid w:val="00D0068B"/>
    <w:rsid w:val="00D46BC7"/>
    <w:rsid w:val="00D75A57"/>
    <w:rsid w:val="00D904A2"/>
    <w:rsid w:val="00DA4F40"/>
    <w:rsid w:val="00DB7F85"/>
    <w:rsid w:val="00DC1F0C"/>
    <w:rsid w:val="00E00D1C"/>
    <w:rsid w:val="00E32A79"/>
    <w:rsid w:val="00E40967"/>
    <w:rsid w:val="00E47798"/>
    <w:rsid w:val="00E64C37"/>
    <w:rsid w:val="00E67E3B"/>
    <w:rsid w:val="00E76284"/>
    <w:rsid w:val="00EA4CE6"/>
    <w:rsid w:val="00EC46B8"/>
    <w:rsid w:val="00EC4741"/>
    <w:rsid w:val="00EC4A56"/>
    <w:rsid w:val="00F070E7"/>
    <w:rsid w:val="00F102F2"/>
    <w:rsid w:val="00F17207"/>
    <w:rsid w:val="00F174CB"/>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Props1.xml><?xml version="1.0" encoding="utf-8"?>
<ds:datastoreItem xmlns:ds="http://schemas.openxmlformats.org/officeDocument/2006/customXml" ds:itemID="{E18E8BAC-6763-4EA8-9C03-6570BE70A7FA}">
  <ds:schemaRefs>
    <ds:schemaRef ds:uri="http://schemas.openxmlformats.org/officeDocument/2006/bibliography"/>
  </ds:schemaRefs>
</ds:datastoreItem>
</file>

<file path=customXml/itemProps2.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4.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5.xml><?xml version="1.0" encoding="utf-8"?>
<ds:datastoreItem xmlns:ds="http://schemas.openxmlformats.org/officeDocument/2006/customXml" ds:itemID="{983121A2-4891-49C4-A24E-0B9C4F6BF1D0}">
  <ds:schemaRefs>
    <ds:schemaRef ds:uri="http://purl.org/dc/terms/"/>
    <ds:schemaRef ds:uri="http://purl.org/dc/dcmitype/"/>
    <ds:schemaRef ds:uri="http://purl.org/dc/elements/1.1/"/>
    <ds:schemaRef ds:uri="http://schemas.microsoft.com/sharepoint/v3"/>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3db10a5d-558e-4c80-b55c-f43536d34388"/>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DC1TYP_F</Template>
  <TotalTime>15</TotalTime>
  <Pages>7</Pages>
  <Words>1729</Words>
  <Characters>9514</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DUVIVIER Sylvie</cp:lastModifiedBy>
  <cp:revision>3</cp:revision>
  <cp:lastPrinted>2016-04-08T14:31:00Z</cp:lastPrinted>
  <dcterms:created xsi:type="dcterms:W3CDTF">2025-06-24T14:19:00Z</dcterms:created>
  <dcterms:modified xsi:type="dcterms:W3CDTF">2025-06-24T15:04:00Z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